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1BE0B4E" w14:textId="19549753" w:rsidR="000E1C61" w:rsidRPr="004E161A" w:rsidRDefault="000E1C61" w:rsidP="004E16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0BB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344CE" w:rsidRPr="002E0BB6">
        <w:rPr>
          <w:rFonts w:ascii="Cambria" w:hAnsi="Cambria" w:cs="Arial"/>
          <w:b/>
          <w:bCs/>
          <w:sz w:val="22"/>
          <w:szCs w:val="22"/>
        </w:rPr>
        <w:t>1</w:t>
      </w:r>
      <w:r w:rsidR="00CD6E41" w:rsidRPr="002E0BB6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0BB6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42C4583F" w14:textId="77777777" w:rsidR="000E1C61" w:rsidRPr="002E0BB6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2E0BB6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2E0BB6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2E0BB6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(Nazwa i adres wykonawcy)</w:t>
      </w:r>
    </w:p>
    <w:p w14:paraId="41D416F2" w14:textId="77777777" w:rsidR="000E1C61" w:rsidRPr="002E0BB6" w:rsidRDefault="000E1C61" w:rsidP="00304FC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2E0BB6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CA933A" w14:textId="7B8DF771" w:rsidR="000E1C61" w:rsidRPr="002E0BB6" w:rsidRDefault="006145A0" w:rsidP="007151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0BB6">
        <w:rPr>
          <w:rFonts w:ascii="Cambria" w:hAnsi="Cambria" w:cs="Arial"/>
          <w:b/>
          <w:bCs/>
          <w:sz w:val="22"/>
          <w:szCs w:val="22"/>
        </w:rPr>
        <w:t xml:space="preserve">FORMULARZ </w:t>
      </w:r>
      <w:r w:rsidR="00B627D7" w:rsidRPr="002E0BB6">
        <w:rPr>
          <w:rFonts w:ascii="Cambria" w:hAnsi="Cambria" w:cs="Arial"/>
          <w:b/>
          <w:bCs/>
          <w:sz w:val="22"/>
          <w:szCs w:val="22"/>
        </w:rPr>
        <w:t>OFERT</w:t>
      </w:r>
      <w:r w:rsidRPr="002E0BB6">
        <w:rPr>
          <w:rFonts w:ascii="Cambria" w:hAnsi="Cambria" w:cs="Arial"/>
          <w:b/>
          <w:bCs/>
          <w:sz w:val="22"/>
          <w:szCs w:val="22"/>
        </w:rPr>
        <w:t>Y</w:t>
      </w:r>
    </w:p>
    <w:p w14:paraId="377EEB04" w14:textId="77777777" w:rsidR="000E1C61" w:rsidRPr="002E0BB6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0BB6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2E0BB6">
        <w:rPr>
          <w:rFonts w:ascii="Cambria" w:hAnsi="Cambria" w:cs="Arial"/>
          <w:b/>
          <w:bCs/>
          <w:sz w:val="22"/>
          <w:szCs w:val="22"/>
        </w:rPr>
        <w:tab/>
      </w:r>
    </w:p>
    <w:p w14:paraId="1B0AD538" w14:textId="77777777" w:rsidR="000E1C61" w:rsidRPr="002E0BB6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0BB6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4EA7423E" w:rsidR="000E1C61" w:rsidRPr="002E0BB6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0BB6">
        <w:rPr>
          <w:rFonts w:ascii="Cambria" w:hAnsi="Cambria" w:cs="Arial"/>
          <w:b/>
          <w:bCs/>
          <w:sz w:val="22"/>
          <w:szCs w:val="22"/>
        </w:rPr>
        <w:t>Nadleśnictwo</w:t>
      </w:r>
      <w:r w:rsidR="002E0BB6" w:rsidRPr="002E0BB6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76BCE">
        <w:rPr>
          <w:rFonts w:ascii="Cambria" w:hAnsi="Cambria" w:cs="Arial"/>
          <w:b/>
          <w:bCs/>
          <w:sz w:val="22"/>
          <w:szCs w:val="22"/>
        </w:rPr>
        <w:t>Kamienna Góra</w:t>
      </w:r>
      <w:r w:rsidRPr="002E0BB6">
        <w:rPr>
          <w:rFonts w:ascii="Cambria" w:hAnsi="Cambria" w:cs="Arial"/>
          <w:b/>
          <w:bCs/>
          <w:sz w:val="22"/>
          <w:szCs w:val="22"/>
        </w:rPr>
        <w:tab/>
      </w:r>
    </w:p>
    <w:p w14:paraId="38442A7F" w14:textId="4451BE3E" w:rsidR="000E1C61" w:rsidRPr="002E0BB6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0BB6"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376BCE">
        <w:rPr>
          <w:rFonts w:ascii="Cambria" w:hAnsi="Cambria" w:cs="Arial"/>
          <w:b/>
          <w:bCs/>
          <w:sz w:val="22"/>
          <w:szCs w:val="22"/>
        </w:rPr>
        <w:t>Bohaterów Getta 33</w:t>
      </w:r>
      <w:r w:rsidRPr="002E0BB6"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2E0BB6" w:rsidRPr="002E0BB6">
        <w:rPr>
          <w:rFonts w:ascii="Cambria" w:hAnsi="Cambria" w:cs="Arial"/>
          <w:b/>
          <w:bCs/>
          <w:sz w:val="22"/>
          <w:szCs w:val="22"/>
        </w:rPr>
        <w:t>5</w:t>
      </w:r>
      <w:r w:rsidR="00376BCE">
        <w:rPr>
          <w:rFonts w:ascii="Cambria" w:hAnsi="Cambria" w:cs="Arial"/>
          <w:b/>
          <w:bCs/>
          <w:sz w:val="22"/>
          <w:szCs w:val="22"/>
        </w:rPr>
        <w:t>8</w:t>
      </w:r>
      <w:r w:rsidR="002E0BB6" w:rsidRPr="002E0BB6">
        <w:rPr>
          <w:rFonts w:ascii="Cambria" w:hAnsi="Cambria" w:cs="Arial"/>
          <w:b/>
          <w:bCs/>
          <w:sz w:val="22"/>
          <w:szCs w:val="22"/>
        </w:rPr>
        <w:t>-</w:t>
      </w:r>
      <w:r w:rsidR="00376BCE">
        <w:rPr>
          <w:rFonts w:ascii="Cambria" w:hAnsi="Cambria" w:cs="Arial"/>
          <w:b/>
          <w:bCs/>
          <w:sz w:val="22"/>
          <w:szCs w:val="22"/>
        </w:rPr>
        <w:t>400</w:t>
      </w:r>
      <w:r w:rsidR="002E0BB6" w:rsidRPr="002E0BB6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76BCE">
        <w:rPr>
          <w:rFonts w:ascii="Cambria" w:hAnsi="Cambria" w:cs="Arial"/>
          <w:b/>
          <w:bCs/>
          <w:sz w:val="22"/>
          <w:szCs w:val="22"/>
        </w:rPr>
        <w:t>Kamienna Góra</w:t>
      </w:r>
      <w:r w:rsidRPr="002E0BB6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7FBAAB5" w14:textId="1CD0CFE7" w:rsidR="00F344CE" w:rsidRPr="002E0BB6" w:rsidRDefault="00F344CE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44127F" w14:textId="123727C2" w:rsidR="00B627D7" w:rsidRDefault="00B627D7" w:rsidP="007151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2E0BB6" w:rsidRPr="002E0BB6">
        <w:rPr>
          <w:rFonts w:ascii="Cambria" w:hAnsi="Cambria" w:cs="Arial"/>
          <w:bCs/>
          <w:sz w:val="22"/>
          <w:szCs w:val="22"/>
        </w:rPr>
        <w:t>zadanie pn.:</w:t>
      </w:r>
      <w:r w:rsidR="00072747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bookmarkStart w:id="0" w:name="_Hlk190241810"/>
      <w:r w:rsidR="00376BCE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8E0C55">
        <w:rPr>
          <w:rFonts w:ascii="Cambria" w:hAnsi="Cambria" w:cs="Arial"/>
          <w:b/>
          <w:bCs/>
          <w:i/>
          <w:sz w:val="22"/>
          <w:szCs w:val="22"/>
        </w:rPr>
        <w:t>Nadzór inwestorski</w:t>
      </w:r>
      <w:r w:rsidR="008071C3">
        <w:rPr>
          <w:rFonts w:ascii="Cambria" w:hAnsi="Cambria" w:cs="Arial"/>
          <w:b/>
          <w:bCs/>
          <w:i/>
          <w:sz w:val="22"/>
          <w:szCs w:val="22"/>
        </w:rPr>
        <w:t xml:space="preserve"> dla </w:t>
      </w:r>
      <w:r w:rsidR="00376BCE" w:rsidRPr="00376BCE">
        <w:rPr>
          <w:rFonts w:ascii="Cambria" w:hAnsi="Cambria" w:cs="Arial"/>
          <w:b/>
          <w:bCs/>
          <w:i/>
          <w:sz w:val="22"/>
          <w:szCs w:val="22"/>
        </w:rPr>
        <w:t>zadania: „Przeciwdziałanie erozji wodnej na terenach górskich poprzez zabudowę nieużytkowanych szlaków zrywkowych w leśnictwach Czernów, Grzędy, Jarkowice i Klatka”  realizowanych w Nadleśnictwie Kamienna Góra w ramach Projektu pt. „Kompleksowy projekt adaptacji lasów i leśnictwa do zmian klimatu – mała retencja oraz przeciwdziałanie erozji wodnej na terenach górskich - kontynuacja” (MRG3)</w:t>
      </w:r>
      <w:r w:rsidR="00715150" w:rsidRPr="002E0BB6" w:rsidDel="00715150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bookmarkEnd w:id="0"/>
      <w:r w:rsidR="00505AE5">
        <w:rPr>
          <w:rFonts w:ascii="Cambria" w:hAnsi="Cambria" w:cs="Arial"/>
          <w:b/>
          <w:bCs/>
          <w:sz w:val="22"/>
          <w:szCs w:val="22"/>
        </w:rPr>
        <w:t xml:space="preserve">składam niniejszym ofertę </w:t>
      </w:r>
      <w:r w:rsidR="00D76BDA">
        <w:rPr>
          <w:rFonts w:ascii="Cambria" w:hAnsi="Cambria" w:cs="Arial"/>
          <w:sz w:val="22"/>
          <w:szCs w:val="22"/>
        </w:rPr>
        <w:t>na</w:t>
      </w:r>
      <w:r w:rsidRPr="002E0BB6">
        <w:rPr>
          <w:rFonts w:ascii="Cambria" w:hAnsi="Cambria" w:cs="Arial"/>
          <w:bCs/>
          <w:sz w:val="22"/>
          <w:szCs w:val="22"/>
        </w:rPr>
        <w:t xml:space="preserve"> zamówieni</w:t>
      </w:r>
      <w:r w:rsidR="00D76BDA">
        <w:rPr>
          <w:rFonts w:ascii="Cambria" w:hAnsi="Cambria" w:cs="Arial"/>
          <w:bCs/>
          <w:sz w:val="22"/>
          <w:szCs w:val="22"/>
        </w:rPr>
        <w:t>e</w:t>
      </w:r>
      <w:r w:rsidRPr="002E0BB6">
        <w:rPr>
          <w:rFonts w:ascii="Cambria" w:hAnsi="Cambria" w:cs="Arial"/>
          <w:bCs/>
          <w:sz w:val="22"/>
          <w:szCs w:val="22"/>
        </w:rPr>
        <w:t>:</w:t>
      </w:r>
    </w:p>
    <w:p w14:paraId="4A9F95A4" w14:textId="77777777" w:rsidR="00505AE5" w:rsidRPr="002E0BB6" w:rsidRDefault="00505AE5" w:rsidP="002E0BB6">
      <w:pPr>
        <w:spacing w:before="120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78EA6750" w14:textId="602CA561" w:rsidR="002E0BB6" w:rsidRPr="00902AB4" w:rsidRDefault="002E0BB6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02AB4">
        <w:rPr>
          <w:rFonts w:ascii="Cambria" w:hAnsi="Cambria" w:cs="Arial"/>
          <w:bCs/>
          <w:sz w:val="22"/>
          <w:szCs w:val="22"/>
        </w:rPr>
        <w:t>Oferuję wykonanie</w:t>
      </w:r>
      <w:r w:rsidR="00FF4C74">
        <w:rPr>
          <w:rFonts w:ascii="Cambria" w:hAnsi="Cambria" w:cs="Arial"/>
          <w:bCs/>
          <w:sz w:val="22"/>
          <w:szCs w:val="22"/>
        </w:rPr>
        <w:t xml:space="preserve"> przedmiotu</w:t>
      </w:r>
      <w:r w:rsidRPr="00902AB4">
        <w:rPr>
          <w:rFonts w:ascii="Cambria" w:hAnsi="Cambria" w:cs="Arial"/>
          <w:bCs/>
          <w:sz w:val="22"/>
          <w:szCs w:val="22"/>
        </w:rPr>
        <w:t xml:space="preserve"> zamówienia</w:t>
      </w:r>
      <w:r w:rsidR="00FF4C74">
        <w:rPr>
          <w:rFonts w:ascii="Cambria" w:hAnsi="Cambria" w:cs="Arial"/>
          <w:bCs/>
          <w:sz w:val="22"/>
          <w:szCs w:val="22"/>
        </w:rPr>
        <w:t xml:space="preserve"> na realizację zada</w:t>
      </w:r>
      <w:r w:rsidR="00527271">
        <w:rPr>
          <w:rFonts w:ascii="Cambria" w:hAnsi="Cambria" w:cs="Arial"/>
          <w:bCs/>
          <w:sz w:val="22"/>
          <w:szCs w:val="22"/>
        </w:rPr>
        <w:t>nia</w:t>
      </w:r>
      <w:r w:rsidR="00FF4C74">
        <w:rPr>
          <w:rFonts w:ascii="Cambria" w:hAnsi="Cambria" w:cs="Arial"/>
          <w:bCs/>
          <w:sz w:val="22"/>
          <w:szCs w:val="22"/>
        </w:rPr>
        <w:t xml:space="preserve"> w tym 12 obiektów</w:t>
      </w:r>
      <w:r w:rsidRPr="00902AB4">
        <w:rPr>
          <w:rFonts w:ascii="Cambria" w:hAnsi="Cambria" w:cs="Arial"/>
          <w:bCs/>
          <w:sz w:val="22"/>
          <w:szCs w:val="22"/>
        </w:rPr>
        <w:t xml:space="preserve"> za: </w:t>
      </w:r>
    </w:p>
    <w:p w14:paraId="3844FDD9" w14:textId="77777777" w:rsidR="00715150" w:rsidRDefault="00715150" w:rsidP="00715150">
      <w:pPr>
        <w:spacing w:line="360" w:lineRule="auto"/>
        <w:ind w:firstLine="709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FB7CB7B" w14:textId="5E8B4C66" w:rsidR="002E0BB6" w:rsidRPr="00050E3C" w:rsidRDefault="002E0BB6" w:rsidP="00715150">
      <w:pPr>
        <w:spacing w:line="360" w:lineRule="auto"/>
        <w:ind w:firstLine="709"/>
        <w:jc w:val="both"/>
        <w:rPr>
          <w:rFonts w:ascii="Cambria" w:hAnsi="Cambria"/>
          <w:b/>
          <w:bCs/>
          <w:sz w:val="22"/>
          <w:szCs w:val="22"/>
        </w:rPr>
      </w:pPr>
      <w:r w:rsidRPr="006D583D">
        <w:rPr>
          <w:rFonts w:ascii="Cambria" w:hAnsi="Cambria" w:cs="Arial"/>
          <w:b/>
          <w:bCs/>
          <w:sz w:val="22"/>
          <w:szCs w:val="22"/>
        </w:rPr>
        <w:t xml:space="preserve">Łączną cenę </w:t>
      </w:r>
      <w:r w:rsidR="00902AB4" w:rsidRPr="006D583D">
        <w:rPr>
          <w:rFonts w:ascii="Cambria" w:hAnsi="Cambria" w:cs="Arial"/>
          <w:b/>
          <w:bCs/>
          <w:sz w:val="22"/>
          <w:szCs w:val="22"/>
        </w:rPr>
        <w:t xml:space="preserve">ryczałtową </w:t>
      </w:r>
      <w:r w:rsidR="006B7332" w:rsidRPr="006D583D">
        <w:rPr>
          <w:rFonts w:ascii="Cambria" w:hAnsi="Cambria" w:cs="Arial"/>
          <w:b/>
          <w:bCs/>
          <w:sz w:val="22"/>
          <w:szCs w:val="22"/>
        </w:rPr>
        <w:t>netto</w:t>
      </w:r>
      <w:r w:rsidRPr="006D583D">
        <w:rPr>
          <w:rFonts w:ascii="Cambria" w:hAnsi="Cambria" w:cs="Arial"/>
          <w:b/>
          <w:bCs/>
          <w:sz w:val="22"/>
          <w:szCs w:val="22"/>
        </w:rPr>
        <w:t xml:space="preserve">: </w:t>
      </w:r>
      <w:r w:rsidR="006D583D" w:rsidRPr="006D583D">
        <w:rPr>
          <w:rFonts w:ascii="Cambria" w:hAnsi="Cambria" w:cs="Arial"/>
          <w:b/>
          <w:bCs/>
          <w:sz w:val="22"/>
          <w:szCs w:val="22"/>
        </w:rPr>
        <w:t xml:space="preserve">____________________________ </w:t>
      </w:r>
      <w:r w:rsidR="00715150" w:rsidRPr="00050E3C">
        <w:rPr>
          <w:rFonts w:ascii="Cambria" w:hAnsi="Cambria"/>
          <w:b/>
          <w:bCs/>
          <w:sz w:val="22"/>
          <w:szCs w:val="22"/>
        </w:rPr>
        <w:t xml:space="preserve">zł. </w:t>
      </w:r>
    </w:p>
    <w:p w14:paraId="54933707" w14:textId="7CE3BBF2" w:rsidR="006B7332" w:rsidRPr="00050E3C" w:rsidRDefault="006D583D" w:rsidP="00715150">
      <w:pPr>
        <w:spacing w:line="360" w:lineRule="auto"/>
        <w:ind w:firstLine="709"/>
        <w:jc w:val="both"/>
        <w:rPr>
          <w:rFonts w:ascii="Cambria" w:hAnsi="Cambria"/>
          <w:b/>
          <w:bCs/>
          <w:sz w:val="22"/>
          <w:szCs w:val="22"/>
        </w:rPr>
      </w:pPr>
      <w:r w:rsidRPr="00050E3C">
        <w:rPr>
          <w:rFonts w:ascii="Cambria" w:hAnsi="Cambria"/>
          <w:b/>
          <w:bCs/>
          <w:sz w:val="22"/>
          <w:szCs w:val="22"/>
        </w:rPr>
        <w:t xml:space="preserve">Stawka podatku VAT 23 % </w:t>
      </w:r>
    </w:p>
    <w:p w14:paraId="70F28BAD" w14:textId="519DA7FD" w:rsidR="006B7332" w:rsidRPr="00050E3C" w:rsidRDefault="006B7332" w:rsidP="00715150">
      <w:pPr>
        <w:spacing w:line="360" w:lineRule="auto"/>
        <w:ind w:firstLine="709"/>
        <w:jc w:val="both"/>
        <w:rPr>
          <w:rFonts w:ascii="Cambria" w:hAnsi="Cambria"/>
          <w:b/>
          <w:bCs/>
          <w:sz w:val="22"/>
          <w:szCs w:val="22"/>
        </w:rPr>
      </w:pPr>
      <w:r w:rsidRPr="00902AB4">
        <w:rPr>
          <w:rFonts w:ascii="Cambria" w:hAnsi="Cambria" w:cs="Arial"/>
          <w:b/>
          <w:bCs/>
          <w:sz w:val="22"/>
          <w:szCs w:val="22"/>
        </w:rPr>
        <w:t>Łączną cenę ryczałtową</w:t>
      </w:r>
      <w:r w:rsidR="00E52DFB">
        <w:rPr>
          <w:rFonts w:ascii="Cambria" w:hAnsi="Cambria" w:cs="Arial"/>
          <w:b/>
          <w:bCs/>
          <w:sz w:val="22"/>
          <w:szCs w:val="22"/>
        </w:rPr>
        <w:t xml:space="preserve"> brut</w:t>
      </w:r>
      <w:r w:rsidR="00E52DFB" w:rsidRPr="006D583D">
        <w:rPr>
          <w:rFonts w:ascii="Cambria" w:hAnsi="Cambria" w:cs="Arial"/>
          <w:b/>
          <w:bCs/>
          <w:sz w:val="22"/>
          <w:szCs w:val="22"/>
        </w:rPr>
        <w:t>to</w:t>
      </w:r>
      <w:r w:rsidR="00077F5E">
        <w:rPr>
          <w:rFonts w:ascii="Cambria" w:hAnsi="Cambria" w:cs="Arial"/>
          <w:b/>
          <w:bCs/>
          <w:sz w:val="22"/>
          <w:szCs w:val="22"/>
        </w:rPr>
        <w:t xml:space="preserve">: ___________________________________ </w:t>
      </w:r>
      <w:r w:rsidRPr="006D583D">
        <w:rPr>
          <w:rFonts w:ascii="Cambria" w:hAnsi="Cambria" w:cs="Arial"/>
          <w:b/>
          <w:bCs/>
          <w:sz w:val="22"/>
          <w:szCs w:val="22"/>
        </w:rPr>
        <w:t>zł</w:t>
      </w:r>
      <w:r w:rsidR="00715150" w:rsidRPr="00050E3C">
        <w:rPr>
          <w:rFonts w:ascii="Cambria" w:hAnsi="Cambria"/>
          <w:b/>
          <w:bCs/>
          <w:sz w:val="22"/>
          <w:szCs w:val="22"/>
        </w:rPr>
        <w:t xml:space="preserve"> </w:t>
      </w:r>
      <w:r w:rsidRPr="00050E3C">
        <w:rPr>
          <w:rFonts w:ascii="Cambria" w:hAnsi="Cambria"/>
          <w:b/>
          <w:bCs/>
          <w:sz w:val="22"/>
          <w:szCs w:val="22"/>
        </w:rPr>
        <w:t xml:space="preserve"> </w:t>
      </w:r>
    </w:p>
    <w:p w14:paraId="78F2E9E6" w14:textId="6BF15365" w:rsidR="002E0BB6" w:rsidRPr="001A0A5E" w:rsidRDefault="00902AB4" w:rsidP="002E0BB6">
      <w:pPr>
        <w:spacing w:line="360" w:lineRule="auto"/>
        <w:ind w:firstLine="709"/>
        <w:jc w:val="both"/>
        <w:rPr>
          <w:rFonts w:ascii="Cambria" w:hAnsi="Cambria"/>
          <w:sz w:val="22"/>
          <w:szCs w:val="22"/>
        </w:rPr>
      </w:pPr>
      <w:r w:rsidRPr="001A0A5E">
        <w:rPr>
          <w:rFonts w:ascii="Cambria" w:hAnsi="Cambria"/>
          <w:sz w:val="22"/>
          <w:szCs w:val="22"/>
        </w:rPr>
        <w:lastRenderedPageBreak/>
        <w:t>w</w:t>
      </w:r>
      <w:r w:rsidR="002E0BB6" w:rsidRPr="001A0A5E">
        <w:rPr>
          <w:rFonts w:ascii="Cambria" w:hAnsi="Cambria"/>
          <w:sz w:val="22"/>
          <w:szCs w:val="22"/>
        </w:rPr>
        <w:t xml:space="preserve"> tym: </w:t>
      </w:r>
    </w:p>
    <w:p w14:paraId="176BAA67" w14:textId="77777777" w:rsidR="00E267BD" w:rsidRDefault="00E267BD" w:rsidP="00E267BD">
      <w:pPr>
        <w:ind w:left="1077"/>
        <w:jc w:val="both"/>
        <w:rPr>
          <w:rFonts w:ascii="Cambria" w:hAnsi="Cambria" w:cs="Arial"/>
          <w:sz w:val="22"/>
          <w:szCs w:val="22"/>
          <w:lang w:eastAsia="pl-PL"/>
        </w:rPr>
      </w:pPr>
    </w:p>
    <w:tbl>
      <w:tblPr>
        <w:tblStyle w:val="Tabela-Siatka"/>
        <w:tblW w:w="0" w:type="auto"/>
        <w:tblInd w:w="1077" w:type="dxa"/>
        <w:tblLook w:val="04A0" w:firstRow="1" w:lastRow="0" w:firstColumn="1" w:lastColumn="0" w:noHBand="0" w:noVBand="1"/>
      </w:tblPr>
      <w:tblGrid>
        <w:gridCol w:w="619"/>
        <w:gridCol w:w="4738"/>
        <w:gridCol w:w="2592"/>
        <w:gridCol w:w="2026"/>
        <w:gridCol w:w="2126"/>
      </w:tblGrid>
      <w:tr w:rsidR="00B1502A" w14:paraId="0E0ABBE9" w14:textId="77777777" w:rsidTr="00527271">
        <w:tc>
          <w:tcPr>
            <w:tcW w:w="619" w:type="dxa"/>
          </w:tcPr>
          <w:p w14:paraId="2D422FB4" w14:textId="0660D11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738" w:type="dxa"/>
          </w:tcPr>
          <w:p w14:paraId="03974E1C" w14:textId="5D1DE9FD" w:rsidR="00B1502A" w:rsidRDefault="00527271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2592" w:type="dxa"/>
          </w:tcPr>
          <w:p w14:paraId="5E9C37F9" w14:textId="1D79FBAE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Cena netto (zł.)</w:t>
            </w:r>
          </w:p>
        </w:tc>
        <w:tc>
          <w:tcPr>
            <w:tcW w:w="2026" w:type="dxa"/>
          </w:tcPr>
          <w:p w14:paraId="7AF8F5C3" w14:textId="434DAB53" w:rsidR="00B1502A" w:rsidRDefault="00946CC5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 xml:space="preserve">Wartość </w:t>
            </w:r>
            <w:r w:rsidR="00B1502A">
              <w:rPr>
                <w:rFonts w:ascii="Cambria" w:hAnsi="Cambria"/>
                <w:bCs/>
                <w:sz w:val="22"/>
                <w:szCs w:val="22"/>
              </w:rPr>
              <w:t xml:space="preserve">podatku VAT </w:t>
            </w:r>
            <w:r w:rsidR="0059554B">
              <w:rPr>
                <w:rFonts w:ascii="Cambria" w:hAnsi="Cambria"/>
                <w:bCs/>
                <w:sz w:val="22"/>
                <w:szCs w:val="22"/>
              </w:rPr>
              <w:t>23%</w:t>
            </w:r>
          </w:p>
          <w:p w14:paraId="2A1C4751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</w:tcPr>
          <w:p w14:paraId="19E8AB92" w14:textId="219ED9F4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Cena brutto (zł.)</w:t>
            </w:r>
          </w:p>
        </w:tc>
      </w:tr>
      <w:tr w:rsidR="00B1502A" w14:paraId="2DFBE348" w14:textId="77777777" w:rsidTr="00527271">
        <w:tc>
          <w:tcPr>
            <w:tcW w:w="12101" w:type="dxa"/>
            <w:gridSpan w:val="5"/>
          </w:tcPr>
          <w:p w14:paraId="41D1F048" w14:textId="43225B3F" w:rsidR="00B1502A" w:rsidRPr="00527271" w:rsidRDefault="00B1502A" w:rsidP="0052727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2727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„Przeciwdziałanie erozji wodnej na terenach górskich poprzez zabudowę nieużytkowych szlaków zrywkowych w leśnictwie Czernów”, nr rozliczeniowy zadania 13-12-2.2-01 w ramach którego zaplanowano powstanie 8 obiektów:</w:t>
            </w:r>
          </w:p>
        </w:tc>
      </w:tr>
      <w:tr w:rsidR="00B1502A" w14:paraId="6D8E5BBA" w14:textId="77777777" w:rsidTr="00527271">
        <w:tc>
          <w:tcPr>
            <w:tcW w:w="619" w:type="dxa"/>
          </w:tcPr>
          <w:p w14:paraId="53F46BDF" w14:textId="33E92B63" w:rsidR="00B1502A" w:rsidRPr="00B1502A" w:rsidRDefault="00B1502A" w:rsidP="00527271">
            <w:pPr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738" w:type="dxa"/>
          </w:tcPr>
          <w:p w14:paraId="4CD79224" w14:textId="32A9C677" w:rsidR="00B1502A" w:rsidRPr="0059554B" w:rsidRDefault="00B1502A" w:rsidP="00B1502A">
            <w:pPr>
              <w:suppressAutoHyphens w:val="0"/>
              <w:spacing w:before="12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150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1 w leśnictwie Czernów oddz. 89 d,</w:t>
            </w:r>
          </w:p>
        </w:tc>
        <w:tc>
          <w:tcPr>
            <w:tcW w:w="2592" w:type="dxa"/>
          </w:tcPr>
          <w:p w14:paraId="050E4746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0FD0F3E4" w14:textId="0029EB1C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</w:tcPr>
          <w:p w14:paraId="5E2932CA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B1502A" w14:paraId="639078DE" w14:textId="77777777" w:rsidTr="00527271">
        <w:tc>
          <w:tcPr>
            <w:tcW w:w="619" w:type="dxa"/>
          </w:tcPr>
          <w:p w14:paraId="0AED0007" w14:textId="090C48C8" w:rsidR="00B1502A" w:rsidRPr="00B1502A" w:rsidRDefault="00B1502A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738" w:type="dxa"/>
          </w:tcPr>
          <w:p w14:paraId="0961E170" w14:textId="1DDA12A0" w:rsidR="00B1502A" w:rsidRPr="0059554B" w:rsidRDefault="00B1502A" w:rsidP="00B1502A">
            <w:pPr>
              <w:suppressAutoHyphens w:val="0"/>
              <w:spacing w:before="12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150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2 w leśnictwie Czernów oddz. 67 l, 67 b</w:t>
            </w:r>
          </w:p>
        </w:tc>
        <w:tc>
          <w:tcPr>
            <w:tcW w:w="2592" w:type="dxa"/>
          </w:tcPr>
          <w:p w14:paraId="0B124AB3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57C873AB" w14:textId="632D38A8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</w:tcPr>
          <w:p w14:paraId="400A3B44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B1502A" w14:paraId="7F403487" w14:textId="77777777" w:rsidTr="00527271">
        <w:tc>
          <w:tcPr>
            <w:tcW w:w="619" w:type="dxa"/>
          </w:tcPr>
          <w:p w14:paraId="071FCBCD" w14:textId="3584AFE4" w:rsidR="00B1502A" w:rsidRPr="00B1502A" w:rsidRDefault="00B1502A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738" w:type="dxa"/>
          </w:tcPr>
          <w:p w14:paraId="3879BC55" w14:textId="468FE1A7" w:rsidR="00B1502A" w:rsidRPr="0059554B" w:rsidRDefault="00B1502A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9554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3 w leśnictwie Czernów oddz. 116 a</w:t>
            </w:r>
          </w:p>
        </w:tc>
        <w:tc>
          <w:tcPr>
            <w:tcW w:w="2592" w:type="dxa"/>
          </w:tcPr>
          <w:p w14:paraId="313AE0FF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3AD6617E" w14:textId="58E37AAB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</w:tcPr>
          <w:p w14:paraId="4D66E3DB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B1502A" w14:paraId="02F5F735" w14:textId="77777777" w:rsidTr="00527271">
        <w:trPr>
          <w:trHeight w:val="70"/>
        </w:trPr>
        <w:tc>
          <w:tcPr>
            <w:tcW w:w="619" w:type="dxa"/>
          </w:tcPr>
          <w:p w14:paraId="732FAC9E" w14:textId="00F6EF83" w:rsidR="00B1502A" w:rsidRPr="00B1502A" w:rsidRDefault="00B1502A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4738" w:type="dxa"/>
          </w:tcPr>
          <w:p w14:paraId="794754AC" w14:textId="48D86846" w:rsidR="00B1502A" w:rsidRPr="0059554B" w:rsidRDefault="00B1502A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9554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4 w leśnictwie Czernów oddz. 118 b</w:t>
            </w:r>
          </w:p>
        </w:tc>
        <w:tc>
          <w:tcPr>
            <w:tcW w:w="2592" w:type="dxa"/>
          </w:tcPr>
          <w:p w14:paraId="408831A9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43E5FEE1" w14:textId="29E5E117" w:rsidR="00B1502A" w:rsidRPr="0005510B" w:rsidRDefault="00B1502A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696FD973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B1502A" w14:paraId="7C89821E" w14:textId="77777777" w:rsidTr="00527271">
        <w:trPr>
          <w:trHeight w:val="70"/>
        </w:trPr>
        <w:tc>
          <w:tcPr>
            <w:tcW w:w="619" w:type="dxa"/>
          </w:tcPr>
          <w:p w14:paraId="4B0D7708" w14:textId="252835AF" w:rsidR="00B1502A" w:rsidRPr="00B1502A" w:rsidRDefault="00B1502A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4738" w:type="dxa"/>
          </w:tcPr>
          <w:p w14:paraId="5E9C4D83" w14:textId="74F73685" w:rsidR="00B1502A" w:rsidRPr="0059554B" w:rsidRDefault="00B1502A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9554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5 w leśnictwie Czernów oddz. 105 a</w:t>
            </w:r>
          </w:p>
        </w:tc>
        <w:tc>
          <w:tcPr>
            <w:tcW w:w="2592" w:type="dxa"/>
          </w:tcPr>
          <w:p w14:paraId="2D56921A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6D2FBE6B" w14:textId="72F90991" w:rsidR="00B1502A" w:rsidRDefault="00B1502A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5BA8F9F1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B1502A" w14:paraId="0ABBE84C" w14:textId="77777777" w:rsidTr="00527271">
        <w:trPr>
          <w:trHeight w:val="70"/>
        </w:trPr>
        <w:tc>
          <w:tcPr>
            <w:tcW w:w="619" w:type="dxa"/>
          </w:tcPr>
          <w:p w14:paraId="6AC58ACD" w14:textId="2B05B16E" w:rsidR="00B1502A" w:rsidRPr="00B1502A" w:rsidRDefault="00B1502A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B1502A">
              <w:rPr>
                <w:rFonts w:ascii="Cambria" w:hAnsi="Cambria" w:cs="Arial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4738" w:type="dxa"/>
          </w:tcPr>
          <w:p w14:paraId="376AD14F" w14:textId="0F92291A" w:rsidR="00B1502A" w:rsidRPr="0059554B" w:rsidRDefault="00B1502A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9554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6 w leśnictwie Czernów oddz. 110 d</w:t>
            </w:r>
            <w:r w:rsidR="0027339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,110b</w:t>
            </w:r>
          </w:p>
        </w:tc>
        <w:tc>
          <w:tcPr>
            <w:tcW w:w="2592" w:type="dxa"/>
          </w:tcPr>
          <w:p w14:paraId="17ECA0D6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6BE3031D" w14:textId="56F0F430" w:rsidR="00B1502A" w:rsidRDefault="00B1502A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7EFB5369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B1502A" w14:paraId="54144441" w14:textId="77777777" w:rsidTr="00527271">
        <w:trPr>
          <w:trHeight w:val="70"/>
        </w:trPr>
        <w:tc>
          <w:tcPr>
            <w:tcW w:w="619" w:type="dxa"/>
          </w:tcPr>
          <w:p w14:paraId="6DE15909" w14:textId="54CF4B2C" w:rsidR="00B1502A" w:rsidRPr="00B1502A" w:rsidRDefault="00B1502A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B1502A">
              <w:rPr>
                <w:rFonts w:ascii="Cambria" w:hAnsi="Cambria" w:cs="Arial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4738" w:type="dxa"/>
          </w:tcPr>
          <w:p w14:paraId="79219FC8" w14:textId="063CD66C" w:rsidR="00B1502A" w:rsidRPr="0059554B" w:rsidRDefault="0059554B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9554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7 w leśnictwie Czernów oddz. 84 h</w:t>
            </w:r>
          </w:p>
        </w:tc>
        <w:tc>
          <w:tcPr>
            <w:tcW w:w="2592" w:type="dxa"/>
          </w:tcPr>
          <w:p w14:paraId="19FBC30E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6A76AC40" w14:textId="77777777" w:rsidR="00B1502A" w:rsidRDefault="00B1502A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65BB0DFB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B1502A" w14:paraId="7F19CC47" w14:textId="77777777" w:rsidTr="00527271">
        <w:trPr>
          <w:trHeight w:val="70"/>
        </w:trPr>
        <w:tc>
          <w:tcPr>
            <w:tcW w:w="619" w:type="dxa"/>
          </w:tcPr>
          <w:p w14:paraId="5743BAE8" w14:textId="6B44434A" w:rsidR="00B1502A" w:rsidRPr="00B1502A" w:rsidRDefault="00B1502A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B1502A">
              <w:rPr>
                <w:rFonts w:ascii="Cambria" w:hAnsi="Cambria" w:cs="Arial"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4738" w:type="dxa"/>
          </w:tcPr>
          <w:p w14:paraId="5C663570" w14:textId="41BFB2A9" w:rsidR="00B1502A" w:rsidRPr="0059554B" w:rsidRDefault="0059554B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9554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8 w leśnictwie Czernów oddz. 105 b</w:t>
            </w:r>
          </w:p>
        </w:tc>
        <w:tc>
          <w:tcPr>
            <w:tcW w:w="2592" w:type="dxa"/>
          </w:tcPr>
          <w:p w14:paraId="581CFDC0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6B3F9673" w14:textId="77777777" w:rsidR="00B1502A" w:rsidRDefault="00B1502A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7BA29B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59554B" w14:paraId="05DAE264" w14:textId="77777777" w:rsidTr="00527271">
        <w:trPr>
          <w:trHeight w:val="70"/>
        </w:trPr>
        <w:tc>
          <w:tcPr>
            <w:tcW w:w="12101" w:type="dxa"/>
            <w:gridSpan w:val="5"/>
          </w:tcPr>
          <w:p w14:paraId="134980B2" w14:textId="29D2944C" w:rsidR="0059554B" w:rsidRPr="00527271" w:rsidRDefault="0059554B" w:rsidP="00527271">
            <w:pPr>
              <w:suppressAutoHyphens w:val="0"/>
              <w:spacing w:before="12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2727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„Przeciwdziałanie erozji wodnej na terenach górskich poprzez zabudowę nieużytkowych szlaków zrywkowych w leśnictwie Grzędy”, nr rozliczeniowy zadania 13-12-2.2-02 w ramach którego zaplanowano powstanie 2 obiektów:</w:t>
            </w:r>
          </w:p>
        </w:tc>
      </w:tr>
      <w:tr w:rsidR="00B1502A" w14:paraId="05CFFBBE" w14:textId="77777777" w:rsidTr="00527271">
        <w:trPr>
          <w:trHeight w:val="70"/>
        </w:trPr>
        <w:tc>
          <w:tcPr>
            <w:tcW w:w="619" w:type="dxa"/>
          </w:tcPr>
          <w:p w14:paraId="2372B066" w14:textId="495A8DB4" w:rsidR="00B1502A" w:rsidRPr="0059554B" w:rsidRDefault="0059554B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9.</w:t>
            </w:r>
          </w:p>
        </w:tc>
        <w:tc>
          <w:tcPr>
            <w:tcW w:w="4738" w:type="dxa"/>
          </w:tcPr>
          <w:p w14:paraId="01E5F022" w14:textId="4177ADE3" w:rsidR="00B1502A" w:rsidRPr="00D76BDA" w:rsidRDefault="0059554B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D76B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1 w leśnictwie Grzędy oddz. 90 d</w:t>
            </w:r>
          </w:p>
        </w:tc>
        <w:tc>
          <w:tcPr>
            <w:tcW w:w="2592" w:type="dxa"/>
          </w:tcPr>
          <w:p w14:paraId="6D39E8DE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61A78668" w14:textId="77777777" w:rsidR="00B1502A" w:rsidRDefault="00B1502A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72DC3AFD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B1502A" w14:paraId="69CB22E4" w14:textId="77777777" w:rsidTr="00527271">
        <w:trPr>
          <w:trHeight w:val="70"/>
        </w:trPr>
        <w:tc>
          <w:tcPr>
            <w:tcW w:w="619" w:type="dxa"/>
          </w:tcPr>
          <w:p w14:paraId="68B66602" w14:textId="0402147E" w:rsidR="00B1502A" w:rsidRPr="0059554B" w:rsidRDefault="0059554B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10.</w:t>
            </w:r>
          </w:p>
        </w:tc>
        <w:tc>
          <w:tcPr>
            <w:tcW w:w="4738" w:type="dxa"/>
          </w:tcPr>
          <w:p w14:paraId="38743EAF" w14:textId="672407F6" w:rsidR="00B1502A" w:rsidRPr="00D76BDA" w:rsidRDefault="0059554B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D76B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2 w leśnictwie Grzędy oddz. 92 a</w:t>
            </w:r>
          </w:p>
        </w:tc>
        <w:tc>
          <w:tcPr>
            <w:tcW w:w="2592" w:type="dxa"/>
          </w:tcPr>
          <w:p w14:paraId="5E957EE3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2831B6F6" w14:textId="77777777" w:rsidR="00B1502A" w:rsidRDefault="00B1502A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1644D5CF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59554B" w14:paraId="080DC290" w14:textId="77777777" w:rsidTr="00527271">
        <w:trPr>
          <w:trHeight w:val="70"/>
        </w:trPr>
        <w:tc>
          <w:tcPr>
            <w:tcW w:w="12101" w:type="dxa"/>
            <w:gridSpan w:val="5"/>
          </w:tcPr>
          <w:p w14:paraId="5A80536F" w14:textId="485B9971" w:rsidR="0059554B" w:rsidRPr="00527271" w:rsidRDefault="0059554B" w:rsidP="00527271">
            <w:pPr>
              <w:suppressAutoHyphens w:val="0"/>
              <w:spacing w:before="12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2727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„Przeciwdziałanie erozji wodnej na terenach górskich poprzez zabudowę nieużytkowych szlaków zrywkowych w leśnictwie Jarkowice”, nr rozliczeniowy zadania 13-12-2.2-03 w ramach którego zaplanowano powstanie 1 obiekt:</w:t>
            </w:r>
          </w:p>
        </w:tc>
      </w:tr>
      <w:tr w:rsidR="0059554B" w14:paraId="34AA08FB" w14:textId="77777777" w:rsidTr="00527271">
        <w:trPr>
          <w:trHeight w:val="70"/>
        </w:trPr>
        <w:tc>
          <w:tcPr>
            <w:tcW w:w="619" w:type="dxa"/>
          </w:tcPr>
          <w:p w14:paraId="0381A070" w14:textId="573BEFF0" w:rsidR="0059554B" w:rsidRPr="0059554B" w:rsidRDefault="0059554B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11.</w:t>
            </w:r>
          </w:p>
        </w:tc>
        <w:tc>
          <w:tcPr>
            <w:tcW w:w="4738" w:type="dxa"/>
          </w:tcPr>
          <w:p w14:paraId="1EF4A8C1" w14:textId="3B07474A" w:rsidR="0059554B" w:rsidRPr="00D76BDA" w:rsidRDefault="0059554B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D76B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1 w leśnictwie Jarkowice oddz. 243 b</w:t>
            </w:r>
          </w:p>
        </w:tc>
        <w:tc>
          <w:tcPr>
            <w:tcW w:w="2592" w:type="dxa"/>
          </w:tcPr>
          <w:p w14:paraId="2AFAB334" w14:textId="77777777" w:rsidR="0059554B" w:rsidRDefault="0059554B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6EB9A97B" w14:textId="77777777" w:rsidR="0059554B" w:rsidRDefault="0059554B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A7BA7C" w14:textId="77777777" w:rsidR="0059554B" w:rsidRDefault="0059554B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59554B" w14:paraId="6FBBD138" w14:textId="77777777" w:rsidTr="00527271">
        <w:trPr>
          <w:trHeight w:val="70"/>
        </w:trPr>
        <w:tc>
          <w:tcPr>
            <w:tcW w:w="12101" w:type="dxa"/>
            <w:gridSpan w:val="5"/>
          </w:tcPr>
          <w:p w14:paraId="75B65A87" w14:textId="2E25585B" w:rsidR="0059554B" w:rsidRPr="00527271" w:rsidRDefault="0059554B" w:rsidP="00527271">
            <w:pPr>
              <w:suppressAutoHyphens w:val="0"/>
              <w:spacing w:before="12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2727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„Przeciwdziałanie erozji wodnej na terenach górskich poprzez zabudowę nieużytkowych szlaków zrywkowych w leśnictwie Klatka”, nr rozliczeniowy zadania 13-12-2.2-04 w ramach którego zaplanowano powstanie 1 obiekt:</w:t>
            </w:r>
          </w:p>
        </w:tc>
      </w:tr>
      <w:tr w:rsidR="0059554B" w14:paraId="03AB7370" w14:textId="77777777" w:rsidTr="00527271">
        <w:trPr>
          <w:trHeight w:val="70"/>
        </w:trPr>
        <w:tc>
          <w:tcPr>
            <w:tcW w:w="619" w:type="dxa"/>
          </w:tcPr>
          <w:p w14:paraId="3A64A3C7" w14:textId="65E38FAF" w:rsidR="0059554B" w:rsidRPr="0059554B" w:rsidRDefault="0059554B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12.</w:t>
            </w:r>
          </w:p>
        </w:tc>
        <w:tc>
          <w:tcPr>
            <w:tcW w:w="4738" w:type="dxa"/>
          </w:tcPr>
          <w:p w14:paraId="41EBE049" w14:textId="2124F47C" w:rsidR="0059554B" w:rsidRPr="00D76BDA" w:rsidRDefault="0059554B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D76B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1 w leśnictwie Klatka oddz. 222 d, 223f</w:t>
            </w:r>
          </w:p>
        </w:tc>
        <w:tc>
          <w:tcPr>
            <w:tcW w:w="2592" w:type="dxa"/>
          </w:tcPr>
          <w:p w14:paraId="110825F1" w14:textId="77777777" w:rsidR="0059554B" w:rsidRDefault="0059554B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00A444BA" w14:textId="77777777" w:rsidR="0059554B" w:rsidRDefault="0059554B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38ED538F" w14:textId="77777777" w:rsidR="0059554B" w:rsidRDefault="0059554B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59554B" w:rsidRPr="00527271" w14:paraId="3697E1CA" w14:textId="77777777" w:rsidTr="00527271">
        <w:trPr>
          <w:trHeight w:val="70"/>
        </w:trPr>
        <w:tc>
          <w:tcPr>
            <w:tcW w:w="619" w:type="dxa"/>
          </w:tcPr>
          <w:p w14:paraId="213AF942" w14:textId="6F971C96" w:rsidR="0059554B" w:rsidRPr="00527271" w:rsidRDefault="00527271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4738" w:type="dxa"/>
          </w:tcPr>
          <w:p w14:paraId="6E7923E7" w14:textId="5BF8F572" w:rsidR="0059554B" w:rsidRPr="00527271" w:rsidRDefault="0059554B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527271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RAZEM:</w:t>
            </w:r>
          </w:p>
        </w:tc>
        <w:tc>
          <w:tcPr>
            <w:tcW w:w="2592" w:type="dxa"/>
          </w:tcPr>
          <w:p w14:paraId="38634756" w14:textId="5FA66886" w:rsidR="0059554B" w:rsidRPr="00527271" w:rsidRDefault="0059554B" w:rsidP="00527271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53B46FCE" w14:textId="0E04BFD0" w:rsidR="0059554B" w:rsidRPr="00527271" w:rsidRDefault="0059554B" w:rsidP="00527271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4C320934" w14:textId="77777777" w:rsidR="0059554B" w:rsidRPr="00527271" w:rsidRDefault="0059554B" w:rsidP="00E267BD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1A76B2B4" w14:textId="77777777" w:rsidR="003A0709" w:rsidRPr="00527271" w:rsidRDefault="003A0709" w:rsidP="00E267BD">
      <w:pPr>
        <w:jc w:val="both"/>
        <w:rPr>
          <w:rFonts w:ascii="Cambria" w:hAnsi="Cambria"/>
          <w:b/>
          <w:bCs/>
          <w:sz w:val="22"/>
          <w:szCs w:val="22"/>
        </w:rPr>
      </w:pPr>
    </w:p>
    <w:p w14:paraId="16455518" w14:textId="32406259" w:rsidR="00482594" w:rsidRPr="00C303DF" w:rsidRDefault="00482594">
      <w:pPr>
        <w:pStyle w:val="Akapitzlist"/>
        <w:numPr>
          <w:ilvl w:val="0"/>
          <w:numId w:val="5"/>
        </w:numPr>
        <w:spacing w:before="240" w:after="240"/>
        <w:jc w:val="both"/>
        <w:rPr>
          <w:rFonts w:ascii="Cambria" w:hAnsi="Cambria"/>
          <w:b/>
          <w:bCs/>
          <w:sz w:val="22"/>
          <w:szCs w:val="22"/>
        </w:rPr>
      </w:pPr>
      <w:r w:rsidRPr="00C303DF">
        <w:rPr>
          <w:rFonts w:ascii="Cambria" w:hAnsi="Cambria"/>
          <w:sz w:val="22"/>
          <w:szCs w:val="22"/>
        </w:rPr>
        <w:t>O</w:t>
      </w:r>
      <w:r w:rsidR="00273391">
        <w:rPr>
          <w:rFonts w:ascii="Cambria" w:hAnsi="Cambria"/>
          <w:sz w:val="22"/>
          <w:szCs w:val="22"/>
        </w:rPr>
        <w:t>świadczam</w:t>
      </w:r>
      <w:r w:rsidRPr="00C303DF">
        <w:rPr>
          <w:rFonts w:ascii="Cambria" w:hAnsi="Cambria"/>
          <w:sz w:val="22"/>
          <w:szCs w:val="22"/>
        </w:rPr>
        <w:t xml:space="preserve"> (-my) </w:t>
      </w:r>
      <w:r w:rsidR="00273391">
        <w:rPr>
          <w:rFonts w:ascii="Cambria" w:hAnsi="Cambria"/>
          <w:sz w:val="22"/>
          <w:szCs w:val="22"/>
        </w:rPr>
        <w:t xml:space="preserve">że osoba skierowana do realizacji zamówienia na stanowisko Inspektora Nadzoru </w:t>
      </w:r>
      <w:r w:rsidR="00454A6B">
        <w:rPr>
          <w:rFonts w:ascii="Cambria" w:hAnsi="Cambria"/>
          <w:sz w:val="22"/>
          <w:szCs w:val="22"/>
        </w:rPr>
        <w:t xml:space="preserve"> posiadającego uprawnienia w specjalności hydrotechnicznej tj. Pan/i  ……………………………………………………. (imię i nazwisko) spełnia wymagania określone w pkt. ….. SWZ zgodnie z poniższym wykazem:</w:t>
      </w:r>
      <w:r w:rsidRPr="00C303DF">
        <w:rPr>
          <w:rFonts w:ascii="Cambria" w:hAnsi="Cambria"/>
          <w:b/>
          <w:bCs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XSpec="center" w:tblpY="219"/>
        <w:tblW w:w="11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3725"/>
        <w:gridCol w:w="2337"/>
        <w:gridCol w:w="1843"/>
        <w:gridCol w:w="2766"/>
      </w:tblGrid>
      <w:tr w:rsidR="00407760" w:rsidRPr="008E05CD" w14:paraId="0CB6B784" w14:textId="77777777" w:rsidTr="00407760">
        <w:trPr>
          <w:trHeight w:val="1484"/>
        </w:trPr>
        <w:tc>
          <w:tcPr>
            <w:tcW w:w="948" w:type="dxa"/>
            <w:vAlign w:val="center"/>
          </w:tcPr>
          <w:p w14:paraId="6D2738EB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Arial"/>
                <w:b/>
                <w:bCs/>
                <w:iCs/>
                <w:lang w:eastAsia="pl-PL"/>
              </w:rPr>
            </w:pPr>
            <w:r w:rsidRPr="008E05CD">
              <w:rPr>
                <w:rFonts w:eastAsia="Arial"/>
                <w:b/>
                <w:bCs/>
                <w:iCs/>
                <w:lang w:eastAsia="pl-PL"/>
              </w:rPr>
              <w:lastRenderedPageBreak/>
              <w:t>L.p.</w:t>
            </w:r>
          </w:p>
        </w:tc>
        <w:tc>
          <w:tcPr>
            <w:tcW w:w="3725" w:type="dxa"/>
            <w:vAlign w:val="center"/>
          </w:tcPr>
          <w:p w14:paraId="14BF8935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Arial"/>
                <w:b/>
                <w:bCs/>
                <w:iCs/>
                <w:lang w:eastAsia="pl-PL"/>
              </w:rPr>
            </w:pPr>
            <w:r w:rsidRPr="008E05CD">
              <w:rPr>
                <w:rFonts w:eastAsia="Arial"/>
                <w:b/>
                <w:bCs/>
                <w:iCs/>
                <w:lang w:eastAsia="pl-PL"/>
              </w:rPr>
              <w:t>Nazwa nadzorowanego zadania</w:t>
            </w:r>
          </w:p>
        </w:tc>
        <w:tc>
          <w:tcPr>
            <w:tcW w:w="2337" w:type="dxa"/>
            <w:vAlign w:val="center"/>
          </w:tcPr>
          <w:p w14:paraId="6D8D6553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iCs/>
              </w:rPr>
            </w:pPr>
          </w:p>
          <w:p w14:paraId="64751404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Lucida Sans Unicode"/>
                <w:i/>
              </w:rPr>
            </w:pPr>
            <w:r w:rsidRPr="008E05CD">
              <w:rPr>
                <w:rFonts w:eastAsia="Lucida Sans Unicode"/>
                <w:b/>
                <w:bCs/>
                <w:iCs/>
              </w:rPr>
              <w:t xml:space="preserve">Okres realizacji robót </w:t>
            </w:r>
            <w:r w:rsidRPr="008E05CD">
              <w:rPr>
                <w:rFonts w:eastAsia="Lucida Sans Unicode"/>
                <w:b/>
                <w:bCs/>
                <w:iCs/>
              </w:rPr>
              <w:br/>
            </w:r>
            <w:r w:rsidRPr="008E05CD">
              <w:rPr>
                <w:rFonts w:eastAsia="Lucida Sans Unicode"/>
                <w:i/>
                <w:sz w:val="16"/>
                <w:szCs w:val="16"/>
              </w:rPr>
              <w:t>(od-do)</w:t>
            </w:r>
          </w:p>
          <w:p w14:paraId="7A8DC8D2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Arial"/>
                <w:b/>
                <w:bCs/>
                <w:iCs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C5E2BA8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iCs/>
              </w:rPr>
            </w:pPr>
            <w:r w:rsidRPr="008E05CD">
              <w:rPr>
                <w:rFonts w:eastAsia="Lucida Sans Unicode"/>
                <w:b/>
                <w:bCs/>
                <w:iCs/>
              </w:rPr>
              <w:t>Wartość robót</w:t>
            </w:r>
          </w:p>
        </w:tc>
        <w:tc>
          <w:tcPr>
            <w:tcW w:w="2766" w:type="dxa"/>
            <w:vAlign w:val="center"/>
          </w:tcPr>
          <w:p w14:paraId="33BDA02D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iCs/>
                <w:strike/>
              </w:rPr>
            </w:pPr>
            <w:r w:rsidRPr="008E05CD">
              <w:rPr>
                <w:rFonts w:eastAsia="Lucida Sans Unicode"/>
                <w:b/>
                <w:bCs/>
                <w:iCs/>
              </w:rPr>
              <w:t xml:space="preserve">Inwestor/Zleceniodawca </w:t>
            </w:r>
          </w:p>
        </w:tc>
      </w:tr>
      <w:tr w:rsidR="00407760" w:rsidRPr="008E05CD" w14:paraId="6C370508" w14:textId="77777777" w:rsidTr="00407760">
        <w:trPr>
          <w:trHeight w:val="604"/>
        </w:trPr>
        <w:tc>
          <w:tcPr>
            <w:tcW w:w="948" w:type="dxa"/>
            <w:vAlign w:val="bottom"/>
          </w:tcPr>
          <w:p w14:paraId="58AAFC46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Arial" w:hAnsi="Arial" w:cs="Arial"/>
                <w:lang w:eastAsia="pl-PL"/>
              </w:rPr>
            </w:pPr>
            <w:r w:rsidRPr="008E05CD">
              <w:rPr>
                <w:rFonts w:ascii="Arial" w:eastAsia="Arial" w:hAnsi="Arial" w:cs="Arial"/>
                <w:lang w:eastAsia="pl-PL"/>
              </w:rPr>
              <w:t>1.</w:t>
            </w:r>
          </w:p>
        </w:tc>
        <w:tc>
          <w:tcPr>
            <w:tcW w:w="3725" w:type="dxa"/>
            <w:vAlign w:val="center"/>
          </w:tcPr>
          <w:p w14:paraId="329CE18C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eastAsia="Arial" w:hAnsi="Arial" w:cs="Arial"/>
                <w:lang w:eastAsia="pl-PL"/>
              </w:rPr>
            </w:pPr>
          </w:p>
        </w:tc>
        <w:tc>
          <w:tcPr>
            <w:tcW w:w="2337" w:type="dxa"/>
            <w:vAlign w:val="center"/>
          </w:tcPr>
          <w:p w14:paraId="67F46B90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eastAsia="Arial" w:hAnsi="Arial" w:cs="Arial"/>
                <w:highlight w:val="yellow"/>
                <w:lang w:eastAsia="pl-PL"/>
              </w:rPr>
            </w:pPr>
          </w:p>
        </w:tc>
        <w:tc>
          <w:tcPr>
            <w:tcW w:w="1843" w:type="dxa"/>
          </w:tcPr>
          <w:p w14:paraId="26CF5F49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eastAsia="Arial" w:hAnsi="Arial" w:cs="Arial"/>
                <w:highlight w:val="yellow"/>
                <w:lang w:eastAsia="pl-PL"/>
              </w:rPr>
            </w:pPr>
          </w:p>
        </w:tc>
        <w:tc>
          <w:tcPr>
            <w:tcW w:w="2766" w:type="dxa"/>
            <w:vAlign w:val="center"/>
          </w:tcPr>
          <w:p w14:paraId="7C87438A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eastAsia="Arial" w:hAnsi="Arial" w:cs="Arial"/>
                <w:highlight w:val="yellow"/>
                <w:lang w:eastAsia="pl-PL"/>
              </w:rPr>
            </w:pPr>
          </w:p>
        </w:tc>
      </w:tr>
      <w:tr w:rsidR="00407760" w:rsidRPr="008E05CD" w14:paraId="3D5576D4" w14:textId="77777777" w:rsidTr="00407760">
        <w:trPr>
          <w:trHeight w:val="584"/>
        </w:trPr>
        <w:tc>
          <w:tcPr>
            <w:tcW w:w="948" w:type="dxa"/>
            <w:vAlign w:val="bottom"/>
          </w:tcPr>
          <w:p w14:paraId="15C90682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Arial" w:hAnsi="Arial" w:cs="Arial"/>
                <w:lang w:eastAsia="pl-PL"/>
              </w:rPr>
            </w:pPr>
            <w:r w:rsidRPr="008E05CD">
              <w:rPr>
                <w:rFonts w:ascii="Arial" w:eastAsia="Arial" w:hAnsi="Arial" w:cs="Arial"/>
                <w:lang w:eastAsia="pl-PL"/>
              </w:rPr>
              <w:t>2.</w:t>
            </w:r>
          </w:p>
        </w:tc>
        <w:tc>
          <w:tcPr>
            <w:tcW w:w="3725" w:type="dxa"/>
            <w:vAlign w:val="center"/>
          </w:tcPr>
          <w:p w14:paraId="5C0B73C7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eastAsia="Arial" w:hAnsi="Arial" w:cs="Arial"/>
                <w:lang w:eastAsia="pl-PL"/>
              </w:rPr>
            </w:pPr>
          </w:p>
        </w:tc>
        <w:tc>
          <w:tcPr>
            <w:tcW w:w="2337" w:type="dxa"/>
            <w:vAlign w:val="center"/>
          </w:tcPr>
          <w:p w14:paraId="5934A086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eastAsia="Arial" w:hAnsi="Arial" w:cs="Arial"/>
                <w:highlight w:val="yellow"/>
                <w:lang w:eastAsia="pl-PL"/>
              </w:rPr>
            </w:pPr>
          </w:p>
        </w:tc>
        <w:tc>
          <w:tcPr>
            <w:tcW w:w="1843" w:type="dxa"/>
          </w:tcPr>
          <w:p w14:paraId="52FF2991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eastAsia="Arial" w:hAnsi="Arial" w:cs="Arial"/>
                <w:highlight w:val="yellow"/>
                <w:lang w:eastAsia="pl-PL"/>
              </w:rPr>
            </w:pPr>
          </w:p>
        </w:tc>
        <w:tc>
          <w:tcPr>
            <w:tcW w:w="2766" w:type="dxa"/>
            <w:vAlign w:val="center"/>
          </w:tcPr>
          <w:p w14:paraId="21EA874E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eastAsia="Arial" w:hAnsi="Arial" w:cs="Arial"/>
                <w:highlight w:val="yellow"/>
                <w:lang w:eastAsia="pl-PL"/>
              </w:rPr>
            </w:pPr>
          </w:p>
        </w:tc>
      </w:tr>
      <w:tr w:rsidR="00407760" w:rsidRPr="008E05CD" w14:paraId="56B1BB3D" w14:textId="77777777" w:rsidTr="00407760">
        <w:trPr>
          <w:trHeight w:val="584"/>
        </w:trPr>
        <w:tc>
          <w:tcPr>
            <w:tcW w:w="948" w:type="dxa"/>
            <w:vAlign w:val="bottom"/>
          </w:tcPr>
          <w:p w14:paraId="12BC8566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Arial" w:hAnsi="Arial" w:cs="Arial"/>
                <w:lang w:eastAsia="pl-PL"/>
              </w:rPr>
            </w:pPr>
            <w:r w:rsidRPr="008E05CD">
              <w:rPr>
                <w:rFonts w:ascii="Arial" w:eastAsia="Arial" w:hAnsi="Arial" w:cs="Arial"/>
                <w:lang w:eastAsia="pl-PL"/>
              </w:rPr>
              <w:t>3.</w:t>
            </w:r>
          </w:p>
        </w:tc>
        <w:tc>
          <w:tcPr>
            <w:tcW w:w="3725" w:type="dxa"/>
            <w:vAlign w:val="center"/>
          </w:tcPr>
          <w:p w14:paraId="6556607C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eastAsia="Arial" w:hAnsi="Arial" w:cs="Arial"/>
                <w:lang w:eastAsia="pl-PL"/>
              </w:rPr>
            </w:pPr>
          </w:p>
        </w:tc>
        <w:tc>
          <w:tcPr>
            <w:tcW w:w="2337" w:type="dxa"/>
            <w:vAlign w:val="center"/>
          </w:tcPr>
          <w:p w14:paraId="19E37AFF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eastAsia="Arial" w:hAnsi="Arial" w:cs="Arial"/>
                <w:highlight w:val="yellow"/>
                <w:lang w:eastAsia="pl-PL"/>
              </w:rPr>
            </w:pPr>
          </w:p>
        </w:tc>
        <w:tc>
          <w:tcPr>
            <w:tcW w:w="1843" w:type="dxa"/>
          </w:tcPr>
          <w:p w14:paraId="46F2428E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eastAsia="Arial" w:hAnsi="Arial" w:cs="Arial"/>
                <w:highlight w:val="yellow"/>
                <w:lang w:eastAsia="pl-PL"/>
              </w:rPr>
            </w:pPr>
          </w:p>
        </w:tc>
        <w:tc>
          <w:tcPr>
            <w:tcW w:w="2766" w:type="dxa"/>
            <w:vAlign w:val="center"/>
          </w:tcPr>
          <w:p w14:paraId="56F02B15" w14:textId="77777777" w:rsidR="00407760" w:rsidRPr="008E05CD" w:rsidRDefault="00407760" w:rsidP="008E05CD">
            <w:pPr>
              <w:suppressAutoHyphens w:val="0"/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eastAsia="Arial" w:hAnsi="Arial" w:cs="Arial"/>
                <w:highlight w:val="yellow"/>
                <w:lang w:eastAsia="pl-PL"/>
              </w:rPr>
            </w:pPr>
          </w:p>
        </w:tc>
      </w:tr>
    </w:tbl>
    <w:p w14:paraId="597C2128" w14:textId="1511137A" w:rsidR="000C5E3C" w:rsidRDefault="001E6C0A">
      <w:pPr>
        <w:pStyle w:val="Akapitzlist"/>
        <w:numPr>
          <w:ilvl w:val="0"/>
          <w:numId w:val="5"/>
        </w:numPr>
        <w:spacing w:before="120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Pr="002E0BB6">
        <w:rPr>
          <w:rFonts w:ascii="Cambria" w:hAnsi="Cambria" w:cs="Arial"/>
          <w:b/>
          <w:sz w:val="22"/>
          <w:szCs w:val="22"/>
        </w:rPr>
        <w:t>nie będzie/będzie*</w:t>
      </w:r>
      <w:r w:rsidRPr="002E0BB6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5DD9FD98" w14:textId="0B5128F4" w:rsidR="000C5E3C" w:rsidRPr="004E161A" w:rsidRDefault="000C5E3C" w:rsidP="004E161A">
      <w:pPr>
        <w:pStyle w:val="Akapitzlist"/>
        <w:spacing w:before="120" w:after="120"/>
        <w:ind w:left="709"/>
        <w:jc w:val="both"/>
        <w:rPr>
          <w:rFonts w:ascii="Cambria" w:hAnsi="Cambria"/>
          <w:bCs/>
          <w:i/>
          <w:sz w:val="21"/>
          <w:szCs w:val="21"/>
        </w:rPr>
      </w:pPr>
      <w:r>
        <w:rPr>
          <w:rFonts w:ascii="Cambria" w:hAnsi="Cambria"/>
          <w:bCs/>
          <w:i/>
          <w:sz w:val="21"/>
          <w:szCs w:val="21"/>
        </w:rPr>
        <w:t>Proszę uzupełnić poniższe, jeżeli wybór niniejszej oferty będzie</w:t>
      </w:r>
      <w:r>
        <w:rPr>
          <w:i/>
        </w:rPr>
        <w:t xml:space="preserve"> </w:t>
      </w:r>
      <w:r>
        <w:rPr>
          <w:rFonts w:ascii="Cambria" w:hAnsi="Cambria"/>
          <w:bCs/>
          <w:i/>
          <w:sz w:val="21"/>
          <w:szCs w:val="21"/>
        </w:rPr>
        <w:t>prowadzić do powstania u Zamawiającego obowiązku podatkowego zgodnie z przepisami o podatku od towarów i usług:</w:t>
      </w:r>
    </w:p>
    <w:p w14:paraId="71441FDE" w14:textId="32BB159E" w:rsidR="001E6C0A" w:rsidRPr="002E0BB6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  <w:r w:rsidR="00D71A2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</w:t>
      </w:r>
    </w:p>
    <w:p w14:paraId="307F89E2" w14:textId="77777777" w:rsidR="001E6C0A" w:rsidRPr="002E0BB6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6142DB3A" w:rsidR="001E6C0A" w:rsidRPr="002E0BB6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2E0BB6">
        <w:rPr>
          <w:rFonts w:ascii="Cambria" w:hAnsi="Cambria" w:cs="Arial"/>
          <w:bCs/>
          <w:sz w:val="22"/>
          <w:szCs w:val="22"/>
        </w:rPr>
        <w:t>………</w:t>
      </w:r>
      <w:r w:rsidR="00F54E9D" w:rsidRPr="002E0BB6">
        <w:rPr>
          <w:rFonts w:ascii="Cambria" w:hAnsi="Cambria" w:cs="Arial"/>
          <w:bCs/>
          <w:sz w:val="22"/>
          <w:szCs w:val="22"/>
        </w:rPr>
        <w:t xml:space="preserve"> %</w:t>
      </w:r>
    </w:p>
    <w:p w14:paraId="593CCD87" w14:textId="77777777" w:rsidR="001E6C0A" w:rsidRPr="002E0BB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4. </w:t>
      </w:r>
      <w:r w:rsidRPr="002E0BB6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4B1AF7E0" w14:textId="300AA411" w:rsidR="00077F5E" w:rsidRPr="002E0BB6" w:rsidRDefault="001E6C0A" w:rsidP="00BD35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5. </w:t>
      </w:r>
      <w:r w:rsidRPr="002E0BB6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6. </w:t>
      </w:r>
      <w:r w:rsidRPr="002E0BB6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2E0BB6" w:rsidRDefault="001E6C0A" w:rsidP="00626C8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:rsidRPr="002E0BB6" w14:paraId="34410FB3" w14:textId="77777777" w:rsidTr="00B545F4">
        <w:tc>
          <w:tcPr>
            <w:tcW w:w="6379" w:type="dxa"/>
          </w:tcPr>
          <w:p w14:paraId="466103EA" w14:textId="77777777" w:rsidR="001E6C0A" w:rsidRPr="002E0BB6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0BB6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 w:rsidRPr="002E0BB6"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2E0BB6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0BB6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2E0BB6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:rsidRPr="002E0BB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2E0BB6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2E0BB6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RPr="002E0BB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2E0BB6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2E0BB6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FC59E49" w14:textId="77777777" w:rsidR="004E161A" w:rsidRDefault="004E161A" w:rsidP="00D71A2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9A2E06" w14:textId="439CC1DA" w:rsidR="00B545F4" w:rsidRPr="002E0BB6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01F49BE5" w14:textId="36683E52" w:rsidR="00D71A2C" w:rsidRPr="002E0BB6" w:rsidRDefault="001E6C0A" w:rsidP="00D71A2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837BCB" w14:textId="77777777" w:rsidR="007308A2" w:rsidRPr="007308A2" w:rsidRDefault="007308A2" w:rsidP="007308A2">
      <w:pPr>
        <w:pStyle w:val="Akapitzlist"/>
        <w:suppressAutoHyphens w:val="0"/>
        <w:spacing w:before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</w:p>
    <w:p w14:paraId="1D36AAAF" w14:textId="77777777" w:rsidR="00626C85" w:rsidRDefault="00626C85" w:rsidP="004E16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7DFE3B52" w:rsidR="00A07B06" w:rsidRPr="002E0BB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8. </w:t>
      </w:r>
      <w:r w:rsidRPr="002E0BB6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57F9546A" w:rsidR="00A07B06" w:rsidRPr="002E0BB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2E0BB6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2E0BB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9.</w:t>
      </w:r>
      <w:r w:rsidRPr="002E0BB6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2E0BB6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2E0BB6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2E0BB6">
        <w:rPr>
          <w:rFonts w:ascii="Cambria" w:hAnsi="Cambria" w:cs="Arial"/>
          <w:bCs/>
          <w:sz w:val="22"/>
          <w:szCs w:val="22"/>
        </w:rPr>
        <w:t>10.</w:t>
      </w:r>
      <w:r w:rsidRPr="002E0BB6">
        <w:rPr>
          <w:rFonts w:ascii="Cambria" w:hAnsi="Cambria" w:cs="Arial"/>
          <w:bCs/>
          <w:sz w:val="22"/>
          <w:szCs w:val="22"/>
        </w:rPr>
        <w:tab/>
      </w:r>
      <w:r w:rsidRPr="002E0BB6">
        <w:rPr>
          <w:rFonts w:ascii="Cambria" w:hAnsi="Cambria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5C03BEBD" w14:textId="256C0AF1" w:rsidR="00D3002E" w:rsidRPr="002E0BB6" w:rsidRDefault="001E6C0A" w:rsidP="005B0EAD">
      <w:pPr>
        <w:suppressAutoHyphens w:val="0"/>
        <w:spacing w:before="120"/>
        <w:ind w:left="709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2E0BB6">
        <w:rPr>
          <w:rFonts w:ascii="Cambria" w:hAnsi="Cambria" w:cs="Arial"/>
          <w:sz w:val="22"/>
          <w:szCs w:val="22"/>
          <w:lang w:eastAsia="pl-PL"/>
        </w:rPr>
        <w:t>11.</w:t>
      </w:r>
      <w:r w:rsidRPr="002E0BB6">
        <w:rPr>
          <w:rFonts w:ascii="Cambria" w:hAnsi="Cambria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2E0BB6" w:rsidRDefault="001E6C0A" w:rsidP="001E6C0A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2E0BB6">
        <w:rPr>
          <w:rFonts w:ascii="Cambria" w:hAnsi="Cambria" w:cs="Arial"/>
          <w:sz w:val="22"/>
          <w:szCs w:val="22"/>
          <w:lang w:eastAsia="pl-PL"/>
        </w:rPr>
        <w:lastRenderedPageBreak/>
        <w:t>12.</w:t>
      </w:r>
      <w:r w:rsidRPr="002E0BB6">
        <w:rPr>
          <w:rFonts w:ascii="Cambria" w:hAnsi="Cambria" w:cs="Arial"/>
          <w:sz w:val="22"/>
          <w:szCs w:val="22"/>
          <w:lang w:eastAsia="pl-PL"/>
        </w:rPr>
        <w:tab/>
        <w:t>Oświadczamy, że Wykonawca jest</w:t>
      </w:r>
      <w:r w:rsidR="00787A89" w:rsidRPr="002E0BB6">
        <w:rPr>
          <w:rFonts w:ascii="Cambria" w:hAnsi="Cambria" w:cs="Arial"/>
          <w:sz w:val="22"/>
          <w:szCs w:val="22"/>
          <w:lang w:eastAsia="pl-PL"/>
        </w:rPr>
        <w:t xml:space="preserve"> (proszę zaznaczyć właściwe)</w:t>
      </w:r>
      <w:r w:rsidRPr="002E0BB6">
        <w:rPr>
          <w:rFonts w:ascii="Cambria" w:hAnsi="Cambria" w:cs="Arial"/>
          <w:sz w:val="22"/>
          <w:szCs w:val="22"/>
          <w:lang w:eastAsia="pl-PL"/>
        </w:rPr>
        <w:t>:</w:t>
      </w:r>
    </w:p>
    <w:p w14:paraId="70686FED" w14:textId="77777777" w:rsidR="001E6C0A" w:rsidRPr="002E0BB6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2E0BB6">
        <w:rPr>
          <w:rFonts w:ascii="Cambria" w:hAnsi="Cambria" w:cs="Arial"/>
          <w:sz w:val="22"/>
          <w:szCs w:val="22"/>
          <w:lang w:eastAsia="pl-PL"/>
        </w:rPr>
        <w:sym w:font="Wingdings" w:char="F071"/>
      </w:r>
      <w:r w:rsidRPr="002E0BB6">
        <w:rPr>
          <w:rFonts w:ascii="Cambria" w:hAnsi="Cambria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2E0BB6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2E0BB6">
        <w:rPr>
          <w:rFonts w:ascii="Cambria" w:hAnsi="Cambria" w:cs="Arial"/>
          <w:sz w:val="22"/>
          <w:szCs w:val="22"/>
          <w:lang w:eastAsia="pl-PL"/>
        </w:rPr>
        <w:sym w:font="Wingdings" w:char="F071"/>
      </w:r>
      <w:r w:rsidRPr="002E0BB6">
        <w:rPr>
          <w:rFonts w:ascii="Cambria" w:hAnsi="Cambria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2E0BB6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2E0BB6">
        <w:rPr>
          <w:rFonts w:ascii="Cambria" w:hAnsi="Cambria" w:cs="Arial"/>
          <w:bCs/>
          <w:sz w:val="22"/>
          <w:szCs w:val="22"/>
          <w:lang w:eastAsia="pl-PL"/>
        </w:rPr>
        <w:sym w:font="Wingdings" w:char="F071"/>
      </w:r>
      <w:r w:rsidRPr="002E0BB6">
        <w:rPr>
          <w:rFonts w:ascii="Cambria" w:hAnsi="Cambria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2E0BB6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2E0BB6">
        <w:rPr>
          <w:rFonts w:ascii="Cambria" w:hAnsi="Cambria" w:cs="Arial"/>
          <w:bCs/>
          <w:sz w:val="22"/>
          <w:szCs w:val="22"/>
          <w:lang w:eastAsia="pl-PL"/>
        </w:rPr>
        <w:sym w:font="Wingdings" w:char="F071"/>
      </w:r>
      <w:r w:rsidRPr="002E0BB6">
        <w:rPr>
          <w:rFonts w:ascii="Cambria" w:hAnsi="Cambria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2E0BB6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2E0BB6">
        <w:rPr>
          <w:rFonts w:ascii="Cambria" w:hAnsi="Cambria" w:cs="Arial"/>
          <w:bCs/>
          <w:sz w:val="22"/>
          <w:szCs w:val="22"/>
          <w:lang w:eastAsia="pl-PL"/>
        </w:rPr>
        <w:sym w:font="Wingdings" w:char="F071"/>
      </w:r>
      <w:r w:rsidRPr="002E0BB6">
        <w:rPr>
          <w:rFonts w:ascii="Cambria" w:hAnsi="Cambria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2E0BB6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2E0BB6">
        <w:rPr>
          <w:rFonts w:ascii="Cambria" w:hAnsi="Cambria" w:cs="Arial"/>
          <w:bCs/>
          <w:sz w:val="22"/>
          <w:szCs w:val="22"/>
          <w:lang w:eastAsia="pl-PL"/>
        </w:rPr>
        <w:sym w:font="Wingdings" w:char="F071"/>
      </w:r>
      <w:r w:rsidRPr="002E0BB6">
        <w:rPr>
          <w:rFonts w:ascii="Cambria" w:hAnsi="Cambria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2BF41BA0" w14:textId="604985AB" w:rsidR="00626C85" w:rsidRDefault="001E6C0A" w:rsidP="00122DF8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2E0BB6">
        <w:rPr>
          <w:rFonts w:ascii="Cambria" w:hAnsi="Cambria" w:cs="Arial"/>
          <w:bCs/>
          <w:sz w:val="22"/>
          <w:szCs w:val="22"/>
          <w:lang w:eastAsia="pl-PL"/>
        </w:rPr>
        <w:sym w:font="Wingdings" w:char="F071"/>
      </w:r>
      <w:r w:rsidRPr="002E0BB6">
        <w:rPr>
          <w:rFonts w:ascii="Cambria" w:hAnsi="Cambria" w:cs="Arial"/>
          <w:bCs/>
          <w:sz w:val="22"/>
          <w:szCs w:val="22"/>
          <w:lang w:eastAsia="pl-PL"/>
        </w:rPr>
        <w:t xml:space="preserve"> inny rodzaj</w:t>
      </w:r>
    </w:p>
    <w:p w14:paraId="5C33F5DF" w14:textId="77777777" w:rsidR="004E161A" w:rsidRPr="002E0BB6" w:rsidRDefault="004E161A" w:rsidP="004E161A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</w:p>
    <w:p w14:paraId="79E16A11" w14:textId="25CDB753" w:rsidR="00122DF8" w:rsidRPr="00636042" w:rsidRDefault="001E6C0A" w:rsidP="007308A2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13.</w:t>
      </w:r>
      <w:r w:rsidR="00122DF8">
        <w:rPr>
          <w:rFonts w:ascii="Cambria" w:hAnsi="Cambria" w:cs="Arial"/>
          <w:bCs/>
          <w:sz w:val="22"/>
          <w:szCs w:val="22"/>
        </w:rPr>
        <w:t xml:space="preserve">  </w:t>
      </w:r>
      <w:r w:rsidR="00122DF8">
        <w:rPr>
          <w:rFonts w:ascii="Cambria" w:hAnsi="Cambria" w:cs="Arial"/>
          <w:bCs/>
          <w:sz w:val="22"/>
          <w:szCs w:val="22"/>
        </w:rPr>
        <w:tab/>
      </w:r>
      <w:r w:rsidR="00122DF8" w:rsidRPr="00636042">
        <w:rPr>
          <w:rFonts w:ascii="Cambria" w:hAnsi="Cambria" w:cs="Arial"/>
          <w:bCs/>
          <w:sz w:val="22"/>
          <w:szCs w:val="22"/>
        </w:rPr>
        <w:t>Oświadczamy, że złożyliśmy WADIUM w kwocie   ………..…….… zł</w:t>
      </w:r>
      <w:r w:rsidR="00077F5E">
        <w:rPr>
          <w:rFonts w:ascii="Cambria" w:hAnsi="Cambria" w:cs="Arial"/>
          <w:bCs/>
          <w:sz w:val="22"/>
          <w:szCs w:val="22"/>
        </w:rPr>
        <w:t xml:space="preserve">., </w:t>
      </w:r>
      <w:r w:rsidR="00122DF8" w:rsidRPr="00636042">
        <w:rPr>
          <w:rFonts w:ascii="Cambria" w:hAnsi="Cambria" w:cs="Arial"/>
          <w:bCs/>
          <w:sz w:val="22"/>
          <w:szCs w:val="22"/>
        </w:rPr>
        <w:t>które zostało wniesione w dniu ……………………… w formie ………….…………………</w:t>
      </w:r>
    </w:p>
    <w:p w14:paraId="57AF19D7" w14:textId="77777777" w:rsidR="00122DF8" w:rsidRPr="00636042" w:rsidRDefault="00122DF8" w:rsidP="004E161A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  <w:t>Nazwa banku i nr konta bankowego Wykonawcy, na które Zamawiający zwróci wadium wniesione w formie PIENIĘŻNEJ …….……………………………………………………………………</w:t>
      </w:r>
    </w:p>
    <w:p w14:paraId="737F3D1F" w14:textId="77777777" w:rsidR="00122DF8" w:rsidRPr="00636042" w:rsidRDefault="00122DF8" w:rsidP="004E161A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358BD4D" w14:textId="77777777" w:rsidR="00122DF8" w:rsidRPr="00636042" w:rsidRDefault="00122DF8" w:rsidP="004E161A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  <w:t>W przypadku wniesienia wadium w formie NIEPIENIĘŻNEJ:</w:t>
      </w:r>
    </w:p>
    <w:p w14:paraId="229B099E" w14:textId="5730DEB4" w:rsidR="00122DF8" w:rsidRPr="007308A2" w:rsidRDefault="00122DF8" w:rsidP="007308A2">
      <w:pPr>
        <w:ind w:left="709" w:hanging="709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  <w:t>Adres e-mail: gwaranta na które Zamawiający złoży oświadczenie o zwolnieniu wadium wniesionego w gwarancji/poręczeniu: …….……………………………………………………………………</w:t>
      </w:r>
    </w:p>
    <w:p w14:paraId="2CE7EAEA" w14:textId="434839AD" w:rsidR="001E6C0A" w:rsidRPr="002E0BB6" w:rsidRDefault="00122DF8" w:rsidP="00122DF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14.</w:t>
      </w:r>
      <w:r>
        <w:rPr>
          <w:rFonts w:ascii="Cambria" w:hAnsi="Cambria" w:cs="Arial"/>
          <w:bCs/>
          <w:sz w:val="22"/>
          <w:szCs w:val="22"/>
        </w:rPr>
        <w:tab/>
      </w:r>
      <w:r w:rsidR="001E6C0A" w:rsidRPr="002E0BB6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2BD0F9" w14:textId="77777777" w:rsidR="001E6C0A" w:rsidRPr="002E0BB6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Pr="002E0BB6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Pr="002E0BB6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5FFEAF69" w:rsidR="001E6C0A" w:rsidRDefault="001E6C0A" w:rsidP="007308A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174339C" w14:textId="77777777" w:rsidR="00CC7093" w:rsidRPr="002E0BB6" w:rsidRDefault="00CC7093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Pr="002E0BB6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2E0BB6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2E0BB6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2E0BB6">
        <w:rPr>
          <w:rFonts w:ascii="Cambria" w:hAnsi="Cambria" w:cs="Arial"/>
          <w:bCs/>
          <w:sz w:val="22"/>
          <w:szCs w:val="22"/>
        </w:rPr>
        <w:br/>
        <w:t>(podpis)</w:t>
      </w:r>
    </w:p>
    <w:p w14:paraId="6712D430" w14:textId="489C3B31" w:rsidR="00A07B06" w:rsidRPr="002E0BB6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2E0BB6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2E0BB6">
        <w:rPr>
          <w:rFonts w:ascii="Cambria" w:hAnsi="Cambria" w:cs="Arial"/>
          <w:bCs/>
          <w:i/>
          <w:sz w:val="22"/>
          <w:szCs w:val="22"/>
        </w:rPr>
        <w:tab/>
      </w:r>
      <w:r w:rsidRPr="002E0BB6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2E0BB6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2E0BB6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4A1A5776" w14:textId="77777777" w:rsidR="001E6C0A" w:rsidRPr="002E0BB6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2E0BB6" w:rsidSect="00715150">
      <w:footerReference w:type="default" r:id="rId8"/>
      <w:footerReference w:type="first" r:id="rId9"/>
      <w:pgSz w:w="16837" w:h="11905" w:orient="landscape" w:code="9"/>
      <w:pgMar w:top="1418" w:right="1386" w:bottom="1418" w:left="11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D1AAF" w14:textId="77777777" w:rsidR="0037130C" w:rsidRDefault="0037130C">
      <w:r>
        <w:separator/>
      </w:r>
    </w:p>
  </w:endnote>
  <w:endnote w:type="continuationSeparator" w:id="0">
    <w:p w14:paraId="39E167E7" w14:textId="77777777" w:rsidR="0037130C" w:rsidRDefault="0037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198A3DE" w:rsidR="00312723" w:rsidRPr="00F57CA1" w:rsidRDefault="00312723" w:rsidP="0071515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985D099" w:rsidR="00312723" w:rsidRPr="00F57CA1" w:rsidRDefault="00312723" w:rsidP="009438E3">
    <w:pPr>
      <w:pStyle w:val="Stopka"/>
      <w:jc w:val="center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0AB1" w14:textId="6382730A" w:rsidR="00312723" w:rsidRDefault="00715150" w:rsidP="009438E3">
    <w:pPr>
      <w:pStyle w:val="Stopka"/>
      <w:jc w:val="center"/>
    </w:pPr>
    <w:r>
      <w:rPr>
        <w:noProof/>
      </w:rPr>
      <w:drawing>
        <wp:inline distT="0" distB="0" distL="0" distR="0" wp14:anchorId="1FDAFF9B" wp14:editId="2F9ADFA4">
          <wp:extent cx="5614670" cy="798830"/>
          <wp:effectExtent l="0" t="0" r="5080" b="1270"/>
          <wp:docPr id="11561919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FCC1F" w14:textId="77777777" w:rsidR="0037130C" w:rsidRDefault="0037130C">
      <w:r>
        <w:separator/>
      </w:r>
    </w:p>
  </w:footnote>
  <w:footnote w:type="continuationSeparator" w:id="0">
    <w:p w14:paraId="761619F1" w14:textId="77777777" w:rsidR="0037130C" w:rsidRDefault="00371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30F30BE6"/>
    <w:multiLevelType w:val="hybridMultilevel"/>
    <w:tmpl w:val="92D4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6101629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6662030">
    <w:abstractNumId w:val="36"/>
    <w:lvlOverride w:ilvl="0">
      <w:startOverride w:val="1"/>
    </w:lvlOverride>
  </w:num>
  <w:num w:numId="3" w16cid:durableId="1687251227">
    <w:abstractNumId w:val="35"/>
    <w:lvlOverride w:ilvl="0">
      <w:startOverride w:val="1"/>
    </w:lvlOverride>
  </w:num>
  <w:num w:numId="4" w16cid:durableId="169682476">
    <w:abstractNumId w:val="34"/>
    <w:lvlOverride w:ilvl="0">
      <w:startOverride w:val="1"/>
    </w:lvlOverride>
  </w:num>
  <w:num w:numId="5" w16cid:durableId="1286546535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9FC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0E3C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1A"/>
    <w:rsid w:val="000708CE"/>
    <w:rsid w:val="00070FDA"/>
    <w:rsid w:val="00072747"/>
    <w:rsid w:val="000741F9"/>
    <w:rsid w:val="000756BE"/>
    <w:rsid w:val="00077F5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A71FE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5E3C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72B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67CB"/>
    <w:rsid w:val="00111524"/>
    <w:rsid w:val="00111526"/>
    <w:rsid w:val="00112579"/>
    <w:rsid w:val="00113875"/>
    <w:rsid w:val="00113A41"/>
    <w:rsid w:val="001142C0"/>
    <w:rsid w:val="00114596"/>
    <w:rsid w:val="00115A3E"/>
    <w:rsid w:val="001163A3"/>
    <w:rsid w:val="001209CA"/>
    <w:rsid w:val="00122CD6"/>
    <w:rsid w:val="00122DF8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3678E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159"/>
    <w:rsid w:val="001558DB"/>
    <w:rsid w:val="00155FA6"/>
    <w:rsid w:val="00156D8D"/>
    <w:rsid w:val="00156EB0"/>
    <w:rsid w:val="001572A9"/>
    <w:rsid w:val="00161F09"/>
    <w:rsid w:val="00162D28"/>
    <w:rsid w:val="00163C32"/>
    <w:rsid w:val="00163FD9"/>
    <w:rsid w:val="001663C1"/>
    <w:rsid w:val="00166D5C"/>
    <w:rsid w:val="00167A84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961A5"/>
    <w:rsid w:val="001A0A5E"/>
    <w:rsid w:val="001A1429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852"/>
    <w:rsid w:val="001B7AAC"/>
    <w:rsid w:val="001C0223"/>
    <w:rsid w:val="001C05C9"/>
    <w:rsid w:val="001C0FEC"/>
    <w:rsid w:val="001C204A"/>
    <w:rsid w:val="001C208E"/>
    <w:rsid w:val="001C2F87"/>
    <w:rsid w:val="001C3D38"/>
    <w:rsid w:val="001C3DD1"/>
    <w:rsid w:val="001C769C"/>
    <w:rsid w:val="001C7FF2"/>
    <w:rsid w:val="001D172C"/>
    <w:rsid w:val="001D20A0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599E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3391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1DEA"/>
    <w:rsid w:val="002D4470"/>
    <w:rsid w:val="002D5979"/>
    <w:rsid w:val="002D642D"/>
    <w:rsid w:val="002D6960"/>
    <w:rsid w:val="002D7D66"/>
    <w:rsid w:val="002E0BB6"/>
    <w:rsid w:val="002E207D"/>
    <w:rsid w:val="002E416F"/>
    <w:rsid w:val="002E4FAE"/>
    <w:rsid w:val="002E7FE2"/>
    <w:rsid w:val="002F0124"/>
    <w:rsid w:val="002F0795"/>
    <w:rsid w:val="002F2D9C"/>
    <w:rsid w:val="002F352D"/>
    <w:rsid w:val="002F36C6"/>
    <w:rsid w:val="002F5C0E"/>
    <w:rsid w:val="0030040A"/>
    <w:rsid w:val="00300C24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CFA"/>
    <w:rsid w:val="00321C0C"/>
    <w:rsid w:val="00321FF8"/>
    <w:rsid w:val="00322136"/>
    <w:rsid w:val="0032236D"/>
    <w:rsid w:val="003236BF"/>
    <w:rsid w:val="00324656"/>
    <w:rsid w:val="00325C9D"/>
    <w:rsid w:val="003263A9"/>
    <w:rsid w:val="00326657"/>
    <w:rsid w:val="00326A43"/>
    <w:rsid w:val="00327468"/>
    <w:rsid w:val="00327EDC"/>
    <w:rsid w:val="00333E5C"/>
    <w:rsid w:val="00333E7A"/>
    <w:rsid w:val="003358F3"/>
    <w:rsid w:val="00336101"/>
    <w:rsid w:val="00336F69"/>
    <w:rsid w:val="00336F86"/>
    <w:rsid w:val="00342AF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57E72"/>
    <w:rsid w:val="0036029D"/>
    <w:rsid w:val="003605F0"/>
    <w:rsid w:val="00360D95"/>
    <w:rsid w:val="00360E85"/>
    <w:rsid w:val="003615C9"/>
    <w:rsid w:val="00363E5B"/>
    <w:rsid w:val="0037130C"/>
    <w:rsid w:val="00372C2C"/>
    <w:rsid w:val="003741A4"/>
    <w:rsid w:val="00375777"/>
    <w:rsid w:val="00375817"/>
    <w:rsid w:val="00376BCE"/>
    <w:rsid w:val="00377F60"/>
    <w:rsid w:val="00382DDB"/>
    <w:rsid w:val="00384708"/>
    <w:rsid w:val="00385255"/>
    <w:rsid w:val="0038630B"/>
    <w:rsid w:val="00386D68"/>
    <w:rsid w:val="0038748A"/>
    <w:rsid w:val="00387771"/>
    <w:rsid w:val="003923AA"/>
    <w:rsid w:val="00394846"/>
    <w:rsid w:val="0039598F"/>
    <w:rsid w:val="003978B4"/>
    <w:rsid w:val="003A0709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B7DDD"/>
    <w:rsid w:val="003C1610"/>
    <w:rsid w:val="003C425C"/>
    <w:rsid w:val="003C4BAD"/>
    <w:rsid w:val="003C61B6"/>
    <w:rsid w:val="003C7F28"/>
    <w:rsid w:val="003D0F5F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1D81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6D7"/>
    <w:rsid w:val="00400DF7"/>
    <w:rsid w:val="00402AC2"/>
    <w:rsid w:val="00403F42"/>
    <w:rsid w:val="0040522B"/>
    <w:rsid w:val="00406151"/>
    <w:rsid w:val="00407760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A6B"/>
    <w:rsid w:val="00454F11"/>
    <w:rsid w:val="00455AFF"/>
    <w:rsid w:val="004564EC"/>
    <w:rsid w:val="0046056B"/>
    <w:rsid w:val="00460C74"/>
    <w:rsid w:val="00462059"/>
    <w:rsid w:val="00462831"/>
    <w:rsid w:val="004649DA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0346"/>
    <w:rsid w:val="00482159"/>
    <w:rsid w:val="00482594"/>
    <w:rsid w:val="00482BC8"/>
    <w:rsid w:val="004843DA"/>
    <w:rsid w:val="00485D5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157E"/>
    <w:rsid w:val="004A24E7"/>
    <w:rsid w:val="004A4188"/>
    <w:rsid w:val="004A52AD"/>
    <w:rsid w:val="004A6DB8"/>
    <w:rsid w:val="004A7A64"/>
    <w:rsid w:val="004A7CBC"/>
    <w:rsid w:val="004B2374"/>
    <w:rsid w:val="004B2FB6"/>
    <w:rsid w:val="004B31A6"/>
    <w:rsid w:val="004C092F"/>
    <w:rsid w:val="004C099B"/>
    <w:rsid w:val="004C1B87"/>
    <w:rsid w:val="004C2C4E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61A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5AE5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271"/>
    <w:rsid w:val="00527F76"/>
    <w:rsid w:val="00530022"/>
    <w:rsid w:val="005303AF"/>
    <w:rsid w:val="00530F1F"/>
    <w:rsid w:val="005318C9"/>
    <w:rsid w:val="005326C1"/>
    <w:rsid w:val="005332BB"/>
    <w:rsid w:val="00533D0D"/>
    <w:rsid w:val="0053605A"/>
    <w:rsid w:val="00537096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554B"/>
    <w:rsid w:val="00596F86"/>
    <w:rsid w:val="005978CC"/>
    <w:rsid w:val="005A0D5E"/>
    <w:rsid w:val="005A1DCC"/>
    <w:rsid w:val="005A2030"/>
    <w:rsid w:val="005A303C"/>
    <w:rsid w:val="005A31E9"/>
    <w:rsid w:val="005A57F0"/>
    <w:rsid w:val="005A780A"/>
    <w:rsid w:val="005A7CE1"/>
    <w:rsid w:val="005A7FEC"/>
    <w:rsid w:val="005B0EA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3981"/>
    <w:rsid w:val="005E5EEF"/>
    <w:rsid w:val="005E5F85"/>
    <w:rsid w:val="005F0482"/>
    <w:rsid w:val="005F0C0B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06C99"/>
    <w:rsid w:val="006102B3"/>
    <w:rsid w:val="00611074"/>
    <w:rsid w:val="00612576"/>
    <w:rsid w:val="006127B9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17A1D"/>
    <w:rsid w:val="00620448"/>
    <w:rsid w:val="00620D4D"/>
    <w:rsid w:val="00621BF3"/>
    <w:rsid w:val="006235B1"/>
    <w:rsid w:val="00625EC0"/>
    <w:rsid w:val="00626C85"/>
    <w:rsid w:val="00627EA4"/>
    <w:rsid w:val="0063078D"/>
    <w:rsid w:val="00633D2F"/>
    <w:rsid w:val="0063483B"/>
    <w:rsid w:val="00634980"/>
    <w:rsid w:val="00636C00"/>
    <w:rsid w:val="00640F54"/>
    <w:rsid w:val="00643EBA"/>
    <w:rsid w:val="00644329"/>
    <w:rsid w:val="0064527B"/>
    <w:rsid w:val="006544C9"/>
    <w:rsid w:val="0065644F"/>
    <w:rsid w:val="00656723"/>
    <w:rsid w:val="00662F1B"/>
    <w:rsid w:val="00663C1A"/>
    <w:rsid w:val="00664B67"/>
    <w:rsid w:val="0066543D"/>
    <w:rsid w:val="00666624"/>
    <w:rsid w:val="00670D42"/>
    <w:rsid w:val="00671403"/>
    <w:rsid w:val="00672B21"/>
    <w:rsid w:val="006736F7"/>
    <w:rsid w:val="006753D1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48D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32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3B66"/>
    <w:rsid w:val="006C5EFE"/>
    <w:rsid w:val="006C6D7A"/>
    <w:rsid w:val="006C72A4"/>
    <w:rsid w:val="006D076E"/>
    <w:rsid w:val="006D0C90"/>
    <w:rsid w:val="006D0D73"/>
    <w:rsid w:val="006D1BC4"/>
    <w:rsid w:val="006D2026"/>
    <w:rsid w:val="006D3108"/>
    <w:rsid w:val="006D3AA7"/>
    <w:rsid w:val="006D3FD1"/>
    <w:rsid w:val="006D4AEE"/>
    <w:rsid w:val="006D583D"/>
    <w:rsid w:val="006D68AC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4B8B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150"/>
    <w:rsid w:val="00715BE9"/>
    <w:rsid w:val="00715FD0"/>
    <w:rsid w:val="007203E1"/>
    <w:rsid w:val="00721626"/>
    <w:rsid w:val="007217B2"/>
    <w:rsid w:val="00721817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8A2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894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0143"/>
    <w:rsid w:val="007E5164"/>
    <w:rsid w:val="007F22A1"/>
    <w:rsid w:val="007F2E0A"/>
    <w:rsid w:val="007F53B8"/>
    <w:rsid w:val="007F53F1"/>
    <w:rsid w:val="007F577F"/>
    <w:rsid w:val="007F57E1"/>
    <w:rsid w:val="007F5824"/>
    <w:rsid w:val="007F5E75"/>
    <w:rsid w:val="00800FFA"/>
    <w:rsid w:val="00802D60"/>
    <w:rsid w:val="00804805"/>
    <w:rsid w:val="00805A81"/>
    <w:rsid w:val="0080669F"/>
    <w:rsid w:val="00806FD6"/>
    <w:rsid w:val="008071C3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327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C79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6EF7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5CD"/>
    <w:rsid w:val="008E0C55"/>
    <w:rsid w:val="008E179D"/>
    <w:rsid w:val="008E2CF4"/>
    <w:rsid w:val="008E4439"/>
    <w:rsid w:val="008E6D0D"/>
    <w:rsid w:val="008F0B20"/>
    <w:rsid w:val="008F22B6"/>
    <w:rsid w:val="008F2C3C"/>
    <w:rsid w:val="008F6770"/>
    <w:rsid w:val="009018D6"/>
    <w:rsid w:val="00902AB4"/>
    <w:rsid w:val="00903584"/>
    <w:rsid w:val="009041E3"/>
    <w:rsid w:val="00911E5C"/>
    <w:rsid w:val="00912787"/>
    <w:rsid w:val="00912C8F"/>
    <w:rsid w:val="009132F0"/>
    <w:rsid w:val="00913F8C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7EF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38E3"/>
    <w:rsid w:val="00945043"/>
    <w:rsid w:val="0094585B"/>
    <w:rsid w:val="00946CC5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0FF8"/>
    <w:rsid w:val="00973BE5"/>
    <w:rsid w:val="00974959"/>
    <w:rsid w:val="00975BBB"/>
    <w:rsid w:val="00976369"/>
    <w:rsid w:val="009806E0"/>
    <w:rsid w:val="00982138"/>
    <w:rsid w:val="00982F9D"/>
    <w:rsid w:val="00983873"/>
    <w:rsid w:val="009848C0"/>
    <w:rsid w:val="009859CE"/>
    <w:rsid w:val="00986210"/>
    <w:rsid w:val="00986D66"/>
    <w:rsid w:val="00991790"/>
    <w:rsid w:val="00993368"/>
    <w:rsid w:val="0099465E"/>
    <w:rsid w:val="009A078D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3304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40C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4BE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621A"/>
    <w:rsid w:val="00A475FF"/>
    <w:rsid w:val="00A51419"/>
    <w:rsid w:val="00A54999"/>
    <w:rsid w:val="00A56DDA"/>
    <w:rsid w:val="00A57214"/>
    <w:rsid w:val="00A60DDD"/>
    <w:rsid w:val="00A618ED"/>
    <w:rsid w:val="00A621E1"/>
    <w:rsid w:val="00A622BA"/>
    <w:rsid w:val="00A63556"/>
    <w:rsid w:val="00A63E1F"/>
    <w:rsid w:val="00A6492A"/>
    <w:rsid w:val="00A64A80"/>
    <w:rsid w:val="00A661B8"/>
    <w:rsid w:val="00A7092B"/>
    <w:rsid w:val="00A70EB7"/>
    <w:rsid w:val="00A71513"/>
    <w:rsid w:val="00A7179A"/>
    <w:rsid w:val="00A72E06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A607A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3ACA"/>
    <w:rsid w:val="00AE3FA5"/>
    <w:rsid w:val="00AE4F77"/>
    <w:rsid w:val="00AE56CB"/>
    <w:rsid w:val="00AE5F9F"/>
    <w:rsid w:val="00AE6AB5"/>
    <w:rsid w:val="00AE6F4D"/>
    <w:rsid w:val="00AE7B1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B6E"/>
    <w:rsid w:val="00B149A7"/>
    <w:rsid w:val="00B1502A"/>
    <w:rsid w:val="00B17CCD"/>
    <w:rsid w:val="00B21AA3"/>
    <w:rsid w:val="00B221B2"/>
    <w:rsid w:val="00B232CB"/>
    <w:rsid w:val="00B24DFA"/>
    <w:rsid w:val="00B259EC"/>
    <w:rsid w:val="00B2696A"/>
    <w:rsid w:val="00B26B64"/>
    <w:rsid w:val="00B270AC"/>
    <w:rsid w:val="00B3034B"/>
    <w:rsid w:val="00B30B7A"/>
    <w:rsid w:val="00B331F5"/>
    <w:rsid w:val="00B33422"/>
    <w:rsid w:val="00B3346A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57C55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6FC3"/>
    <w:rsid w:val="00B676D3"/>
    <w:rsid w:val="00B712C5"/>
    <w:rsid w:val="00B7184D"/>
    <w:rsid w:val="00B73F4D"/>
    <w:rsid w:val="00B74957"/>
    <w:rsid w:val="00B74CE7"/>
    <w:rsid w:val="00B75185"/>
    <w:rsid w:val="00B76BE6"/>
    <w:rsid w:val="00B76FBE"/>
    <w:rsid w:val="00B810F9"/>
    <w:rsid w:val="00B81E97"/>
    <w:rsid w:val="00B83303"/>
    <w:rsid w:val="00B83A11"/>
    <w:rsid w:val="00B84683"/>
    <w:rsid w:val="00B84A9F"/>
    <w:rsid w:val="00B871F4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50B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77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4CE"/>
    <w:rsid w:val="00C35D5F"/>
    <w:rsid w:val="00C35E3C"/>
    <w:rsid w:val="00C371B2"/>
    <w:rsid w:val="00C40BFA"/>
    <w:rsid w:val="00C410E1"/>
    <w:rsid w:val="00C45B59"/>
    <w:rsid w:val="00C45F7E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157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B6D21"/>
    <w:rsid w:val="00CC00F3"/>
    <w:rsid w:val="00CC0710"/>
    <w:rsid w:val="00CC0C1F"/>
    <w:rsid w:val="00CC100A"/>
    <w:rsid w:val="00CC4E51"/>
    <w:rsid w:val="00CC7093"/>
    <w:rsid w:val="00CD1033"/>
    <w:rsid w:val="00CD1651"/>
    <w:rsid w:val="00CD1FB7"/>
    <w:rsid w:val="00CD2AF6"/>
    <w:rsid w:val="00CD3130"/>
    <w:rsid w:val="00CD46EE"/>
    <w:rsid w:val="00CD487F"/>
    <w:rsid w:val="00CD4F21"/>
    <w:rsid w:val="00CD592B"/>
    <w:rsid w:val="00CD5A80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02E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1A2C"/>
    <w:rsid w:val="00D73243"/>
    <w:rsid w:val="00D74124"/>
    <w:rsid w:val="00D74E29"/>
    <w:rsid w:val="00D750C8"/>
    <w:rsid w:val="00D761E3"/>
    <w:rsid w:val="00D76588"/>
    <w:rsid w:val="00D76BDA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009D"/>
    <w:rsid w:val="00DA184F"/>
    <w:rsid w:val="00DA2974"/>
    <w:rsid w:val="00DA3F3B"/>
    <w:rsid w:val="00DA433C"/>
    <w:rsid w:val="00DA572B"/>
    <w:rsid w:val="00DA7204"/>
    <w:rsid w:val="00DA76AA"/>
    <w:rsid w:val="00DB066E"/>
    <w:rsid w:val="00DB0AB7"/>
    <w:rsid w:val="00DB11D9"/>
    <w:rsid w:val="00DB2E89"/>
    <w:rsid w:val="00DB2F10"/>
    <w:rsid w:val="00DB50D3"/>
    <w:rsid w:val="00DB55B1"/>
    <w:rsid w:val="00DB5952"/>
    <w:rsid w:val="00DB5B5F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2893"/>
    <w:rsid w:val="00DF659D"/>
    <w:rsid w:val="00DF6C30"/>
    <w:rsid w:val="00DF76A6"/>
    <w:rsid w:val="00E0072A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7BD"/>
    <w:rsid w:val="00E26811"/>
    <w:rsid w:val="00E26E7D"/>
    <w:rsid w:val="00E308B0"/>
    <w:rsid w:val="00E314EE"/>
    <w:rsid w:val="00E334F0"/>
    <w:rsid w:val="00E350BB"/>
    <w:rsid w:val="00E35CC2"/>
    <w:rsid w:val="00E40D27"/>
    <w:rsid w:val="00E4183B"/>
    <w:rsid w:val="00E432FA"/>
    <w:rsid w:val="00E436A9"/>
    <w:rsid w:val="00E43708"/>
    <w:rsid w:val="00E44A03"/>
    <w:rsid w:val="00E468E5"/>
    <w:rsid w:val="00E46E9B"/>
    <w:rsid w:val="00E51F4C"/>
    <w:rsid w:val="00E5288B"/>
    <w:rsid w:val="00E52DFB"/>
    <w:rsid w:val="00E53ED8"/>
    <w:rsid w:val="00E53FB7"/>
    <w:rsid w:val="00E54205"/>
    <w:rsid w:val="00E54C78"/>
    <w:rsid w:val="00E55FDB"/>
    <w:rsid w:val="00E60E87"/>
    <w:rsid w:val="00E610EA"/>
    <w:rsid w:val="00E62226"/>
    <w:rsid w:val="00E62BDB"/>
    <w:rsid w:val="00E70810"/>
    <w:rsid w:val="00E7084A"/>
    <w:rsid w:val="00E7097B"/>
    <w:rsid w:val="00E7112A"/>
    <w:rsid w:val="00E73BCC"/>
    <w:rsid w:val="00E73E08"/>
    <w:rsid w:val="00E74793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35F"/>
    <w:rsid w:val="00ED29F7"/>
    <w:rsid w:val="00ED2BC3"/>
    <w:rsid w:val="00ED63FA"/>
    <w:rsid w:val="00EE09C7"/>
    <w:rsid w:val="00EE1E61"/>
    <w:rsid w:val="00EE3A6B"/>
    <w:rsid w:val="00EE5263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4E9D"/>
    <w:rsid w:val="00F56C0B"/>
    <w:rsid w:val="00F57CA1"/>
    <w:rsid w:val="00F57CE8"/>
    <w:rsid w:val="00F60149"/>
    <w:rsid w:val="00F6022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30B4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558E"/>
    <w:rsid w:val="00FD7993"/>
    <w:rsid w:val="00FE18A1"/>
    <w:rsid w:val="00FE1EA7"/>
    <w:rsid w:val="00FE222F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4C74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L1,Numerowanie,Akapit z listą5,T_SZ_List Paragraph,normalny tekst,List Paragraph,Akapit z listą BS,A_wyliczenie,K-P_odwolanie,maz_wyliczenie,opis dzialania,Signature,CW_Lista,Wypunktowanie,BulletC,Obiekt,List Paragraph1,Wyliczanie,lp1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A_wyliczenie Znak,K-P_odwolanie Znak,maz_wyliczenie Znak,opis dzialania Znak,Signature Znak"/>
    <w:link w:val="Akapitzlist"/>
    <w:uiPriority w:val="34"/>
    <w:qFormat/>
    <w:locked/>
    <w:rsid w:val="002E0BB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4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905C9-4302-4CAE-940C-C9B3EA4F8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1207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Andrzej Gajda</cp:lastModifiedBy>
  <cp:revision>6</cp:revision>
  <cp:lastPrinted>2026-02-16T11:53:00Z</cp:lastPrinted>
  <dcterms:created xsi:type="dcterms:W3CDTF">2026-02-16T11:54:00Z</dcterms:created>
  <dcterms:modified xsi:type="dcterms:W3CDTF">2026-02-18T10:10:00Z</dcterms:modified>
</cp:coreProperties>
</file>